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19A" w:rsidRDefault="000C22B8" w:rsidP="000C22B8">
      <w:pPr>
        <w:spacing w:line="240" w:lineRule="auto"/>
        <w:ind w:firstLine="567"/>
        <w:rPr>
          <w:rFonts w:ascii="Times New Roman" w:hAnsi="Times New Roman"/>
          <w:b/>
          <w:sz w:val="56"/>
          <w:szCs w:val="56"/>
        </w:rPr>
      </w:pPr>
      <w:r w:rsidRPr="00CA2B95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59264" behindDoc="0" locked="0" layoutInCell="1" allowOverlap="1" wp14:anchorId="678A1509" wp14:editId="3755F813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A2B95">
        <w:rPr>
          <w:rFonts w:ascii="Times New Roman" w:hAnsi="Times New Roman"/>
          <w:b/>
          <w:sz w:val="56"/>
          <w:szCs w:val="56"/>
        </w:rPr>
        <w:t xml:space="preserve"> </w:t>
      </w:r>
    </w:p>
    <w:p w:rsidR="000C22B8" w:rsidRPr="00CA2B95" w:rsidRDefault="000C22B8" w:rsidP="000C22B8">
      <w:pPr>
        <w:spacing w:line="240" w:lineRule="auto"/>
        <w:ind w:firstLine="567"/>
        <w:rPr>
          <w:rFonts w:ascii="Times New Roman" w:hAnsi="Times New Roman"/>
          <w:b/>
          <w:sz w:val="56"/>
          <w:szCs w:val="56"/>
        </w:rPr>
      </w:pPr>
      <w:r w:rsidRPr="00CA2B95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0C22B8" w:rsidRPr="00CA2B95" w:rsidRDefault="000C22B8" w:rsidP="000C22B8">
      <w:pPr>
        <w:spacing w:line="240" w:lineRule="auto"/>
        <w:ind w:firstLine="567"/>
        <w:rPr>
          <w:rFonts w:ascii="Times New Roman" w:hAnsi="Times New Roman"/>
          <w:b/>
          <w:sz w:val="48"/>
          <w:szCs w:val="48"/>
        </w:rPr>
      </w:pPr>
    </w:p>
    <w:p w:rsidR="000C22B8" w:rsidRPr="00CA2B95" w:rsidRDefault="000C22B8" w:rsidP="000C22B8">
      <w:pPr>
        <w:spacing w:line="240" w:lineRule="auto"/>
        <w:ind w:firstLine="567"/>
        <w:rPr>
          <w:rFonts w:ascii="Times New Roman" w:hAnsi="Times New Roman"/>
          <w:sz w:val="56"/>
          <w:szCs w:val="56"/>
        </w:rPr>
      </w:pPr>
      <w:r w:rsidRPr="00CA2B95">
        <w:rPr>
          <w:rFonts w:ascii="Times New Roman" w:hAnsi="Times New Roman"/>
          <w:sz w:val="56"/>
          <w:szCs w:val="56"/>
        </w:rPr>
        <w:t>Компетенция</w:t>
      </w:r>
    </w:p>
    <w:p w:rsidR="000C22B8" w:rsidRPr="00CA2B95" w:rsidRDefault="000C22B8" w:rsidP="000C22B8">
      <w:pPr>
        <w:spacing w:line="240" w:lineRule="auto"/>
        <w:ind w:firstLine="567"/>
        <w:rPr>
          <w:rFonts w:ascii="Times New Roman" w:hAnsi="Times New Roman"/>
          <w:sz w:val="56"/>
          <w:szCs w:val="56"/>
        </w:rPr>
      </w:pPr>
      <w:r w:rsidRPr="00CA2B95">
        <w:rPr>
          <w:rFonts w:ascii="Times New Roman" w:hAnsi="Times New Roman"/>
          <w:sz w:val="56"/>
          <w:szCs w:val="56"/>
        </w:rPr>
        <w:t>Промышленный дизайн Юниоры</w:t>
      </w:r>
    </w:p>
    <w:p w:rsidR="000C22B8" w:rsidRPr="00CA2B95" w:rsidRDefault="000C22B8" w:rsidP="000C22B8">
      <w:pPr>
        <w:spacing w:line="240" w:lineRule="auto"/>
        <w:ind w:firstLine="567"/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CA2B95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0C22B8" w:rsidRPr="00CA2B95" w:rsidRDefault="000C22B8" w:rsidP="000C22B8">
      <w:pPr>
        <w:pStyle w:val="Doctitle"/>
        <w:numPr>
          <w:ilvl w:val="0"/>
          <w:numId w:val="11"/>
        </w:numPr>
        <w:ind w:firstLine="567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CA2B95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781AC9C4" wp14:editId="36BB4E6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A2B95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0C22B8" w:rsidRPr="00CA2B95" w:rsidRDefault="000C22B8" w:rsidP="000C22B8">
      <w:pPr>
        <w:pStyle w:val="Doctitle"/>
        <w:numPr>
          <w:ilvl w:val="0"/>
          <w:numId w:val="11"/>
        </w:numPr>
        <w:ind w:firstLine="567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CA2B95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0C22B8" w:rsidRPr="00CA2B95" w:rsidRDefault="000C22B8" w:rsidP="000C22B8">
      <w:pPr>
        <w:pStyle w:val="Doctitle"/>
        <w:numPr>
          <w:ilvl w:val="0"/>
          <w:numId w:val="11"/>
        </w:numPr>
        <w:ind w:firstLine="567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CA2B95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0C22B8" w:rsidRPr="00CA2B95" w:rsidRDefault="000C22B8" w:rsidP="000C22B8">
      <w:pPr>
        <w:pStyle w:val="Doctitle"/>
        <w:numPr>
          <w:ilvl w:val="0"/>
          <w:numId w:val="11"/>
        </w:numPr>
        <w:ind w:firstLine="567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CA2B95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0C22B8" w:rsidRPr="00CA2B95" w:rsidRDefault="000C22B8" w:rsidP="000C22B8">
      <w:pPr>
        <w:pStyle w:val="Doctitle"/>
        <w:ind w:firstLine="567"/>
        <w:rPr>
          <w:rFonts w:ascii="Times New Roman" w:eastAsia="Malgun Gothic" w:hAnsi="Times New Roman"/>
          <w:sz w:val="28"/>
          <w:szCs w:val="28"/>
          <w:lang w:val="ru-RU"/>
        </w:rPr>
      </w:pPr>
    </w:p>
    <w:p w:rsidR="000C22B8" w:rsidRPr="00CA2B95" w:rsidRDefault="000C22B8" w:rsidP="000C22B8">
      <w:pPr>
        <w:spacing w:line="240" w:lineRule="auto"/>
        <w:ind w:firstLine="567"/>
        <w:rPr>
          <w:rFonts w:ascii="Times New Roman" w:hAnsi="Times New Roman"/>
          <w:noProof/>
          <w:color w:val="FF0000"/>
          <w:sz w:val="28"/>
          <w:szCs w:val="28"/>
        </w:rPr>
      </w:pPr>
      <w:r w:rsidRPr="00CA2B95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Pr="00CA2B95">
        <w:rPr>
          <w:rFonts w:ascii="Times New Roman" w:hAnsi="Times New Roman"/>
          <w:noProof/>
          <w:sz w:val="28"/>
          <w:szCs w:val="28"/>
        </w:rPr>
        <w:t>12</w:t>
      </w:r>
      <w:r w:rsidRPr="00CA2B95">
        <w:rPr>
          <w:rFonts w:ascii="Times New Roman" w:hAnsi="Times New Roman"/>
          <w:noProof/>
          <w:color w:val="0070C0"/>
          <w:sz w:val="28"/>
          <w:szCs w:val="28"/>
        </w:rPr>
        <w:t xml:space="preserve"> </w:t>
      </w:r>
      <w:r w:rsidRPr="00CA2B95">
        <w:rPr>
          <w:rFonts w:ascii="Times New Roman" w:hAnsi="Times New Roman"/>
          <w:noProof/>
          <w:color w:val="000000" w:themeColor="text1"/>
          <w:sz w:val="28"/>
          <w:szCs w:val="28"/>
        </w:rPr>
        <w:t>ч.</w:t>
      </w:r>
    </w:p>
    <w:p w:rsidR="000C22B8" w:rsidRPr="00CA2B95" w:rsidRDefault="000C22B8" w:rsidP="000C22B8">
      <w:pPr>
        <w:pStyle w:val="Docsubtitle2"/>
        <w:ind w:firstLine="567"/>
        <w:rPr>
          <w:rFonts w:ascii="Times New Roman" w:hAnsi="Times New Roman" w:cs="Times New Roman"/>
          <w:lang w:val="ru-RU" w:eastAsia="ko-KR"/>
        </w:rPr>
      </w:pPr>
    </w:p>
    <w:p w:rsidR="000C22B8" w:rsidRPr="00CA2B95" w:rsidRDefault="000C22B8" w:rsidP="000C22B8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 w:rsidRPr="00CA2B95">
        <w:rPr>
          <w:rFonts w:ascii="Times New Roman" w:hAnsi="Times New Roman"/>
          <w:i/>
          <w:sz w:val="28"/>
        </w:rPr>
        <w:br w:type="page"/>
      </w:r>
    </w:p>
    <w:p w:rsidR="000C22B8" w:rsidRPr="00CA2B95" w:rsidRDefault="0018419A" w:rsidP="000C22B8">
      <w:pPr>
        <w:pStyle w:val="2"/>
        <w:spacing w:before="0" w:after="0"/>
        <w:ind w:firstLine="567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14D18B24" wp14:editId="45D3A38B">
            <wp:simplePos x="0" y="0"/>
            <wp:positionH relativeFrom="column">
              <wp:posOffset>5448300</wp:posOffset>
            </wp:positionH>
            <wp:positionV relativeFrom="paragraph">
              <wp:posOffset>-483235</wp:posOffset>
            </wp:positionV>
            <wp:extent cx="952500" cy="68707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ands(red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286"/>
                    <a:stretch/>
                  </pic:blipFill>
                  <pic:spPr bwMode="auto">
                    <a:xfrm>
                      <a:off x="0" y="0"/>
                      <a:ext cx="952500" cy="687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C22B8" w:rsidRPr="00CA2B95">
        <w:rPr>
          <w:rFonts w:ascii="Times New Roman" w:hAnsi="Times New Roman"/>
          <w:i w:val="0"/>
          <w:sz w:val="28"/>
          <w:lang w:val="ru-RU"/>
        </w:rPr>
        <w:t>1. ФОРМЫ УЧАСТИЯ В КОНКУРСЕ</w:t>
      </w:r>
      <w:bookmarkEnd w:id="0"/>
    </w:p>
    <w:p w:rsidR="000C22B8" w:rsidRPr="00CA2B95" w:rsidRDefault="000C22B8" w:rsidP="000C22B8">
      <w:pPr>
        <w:pStyle w:val="4"/>
        <w:shd w:val="clear" w:color="auto" w:fill="auto"/>
        <w:spacing w:before="0" w:after="0" w:line="240" w:lineRule="auto"/>
        <w:ind w:left="20" w:firstLine="567"/>
        <w:rPr>
          <w:rStyle w:val="1"/>
          <w:rFonts w:ascii="Times New Roman" w:hAnsi="Times New Roman" w:cs="Times New Roman"/>
          <w:sz w:val="28"/>
          <w:szCs w:val="28"/>
        </w:rPr>
      </w:pPr>
    </w:p>
    <w:p w:rsidR="000C22B8" w:rsidRPr="00CA2B95" w:rsidRDefault="000C22B8" w:rsidP="000C22B8">
      <w:pPr>
        <w:pStyle w:val="4"/>
        <w:shd w:val="clear" w:color="auto" w:fill="auto"/>
        <w:spacing w:before="0" w:after="0" w:line="240" w:lineRule="auto"/>
        <w:ind w:left="20" w:firstLine="567"/>
        <w:rPr>
          <w:rStyle w:val="1"/>
          <w:rFonts w:ascii="Times New Roman" w:hAnsi="Times New Roman" w:cs="Times New Roman"/>
          <w:sz w:val="28"/>
          <w:szCs w:val="28"/>
        </w:rPr>
      </w:pPr>
      <w:r w:rsidRPr="00CA2B95">
        <w:rPr>
          <w:rStyle w:val="1"/>
          <w:rFonts w:ascii="Times New Roman" w:hAnsi="Times New Roman" w:cs="Times New Roman"/>
          <w:sz w:val="28"/>
          <w:szCs w:val="28"/>
        </w:rPr>
        <w:t>Индивидуальный конкурс.</w:t>
      </w:r>
    </w:p>
    <w:p w:rsidR="000C22B8" w:rsidRPr="00CA2B95" w:rsidRDefault="000C22B8" w:rsidP="000C22B8">
      <w:pPr>
        <w:pStyle w:val="4"/>
        <w:shd w:val="clear" w:color="auto" w:fill="auto"/>
        <w:spacing w:before="0" w:after="0" w:line="240" w:lineRule="auto"/>
        <w:ind w:left="20" w:firstLine="567"/>
        <w:rPr>
          <w:rFonts w:ascii="Times New Roman" w:hAnsi="Times New Roman" w:cs="Times New Roman"/>
          <w:sz w:val="28"/>
          <w:szCs w:val="28"/>
        </w:rPr>
      </w:pPr>
    </w:p>
    <w:p w:rsidR="000C22B8" w:rsidRPr="00CA2B95" w:rsidRDefault="000C22B8" w:rsidP="000C22B8">
      <w:pPr>
        <w:pStyle w:val="2"/>
        <w:spacing w:before="0" w:after="0"/>
        <w:ind w:firstLine="567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 w:rsidRPr="00CA2B95">
        <w:rPr>
          <w:rFonts w:ascii="Times New Roman" w:hAnsi="Times New Roman"/>
          <w:i w:val="0"/>
          <w:sz w:val="28"/>
          <w:lang w:val="ru-RU"/>
        </w:rPr>
        <w:t>2. ЗАДАНИЕ ДЛЯ КОНКУРСА</w:t>
      </w:r>
      <w:bookmarkEnd w:id="1"/>
    </w:p>
    <w:p w:rsidR="000C22B8" w:rsidRPr="00CA2B95" w:rsidRDefault="000C22B8" w:rsidP="000C22B8">
      <w:pPr>
        <w:pStyle w:val="4"/>
        <w:shd w:val="clear" w:color="auto" w:fill="auto"/>
        <w:spacing w:before="0" w:after="0" w:line="240" w:lineRule="auto"/>
        <w:ind w:left="23" w:firstLine="567"/>
        <w:rPr>
          <w:rStyle w:val="1"/>
          <w:rFonts w:ascii="Times New Roman" w:hAnsi="Times New Roman" w:cs="Times New Roman"/>
          <w:sz w:val="28"/>
          <w:szCs w:val="28"/>
        </w:rPr>
      </w:pPr>
    </w:p>
    <w:p w:rsidR="000C22B8" w:rsidRPr="00CA2B95" w:rsidRDefault="000C22B8" w:rsidP="000C22B8">
      <w:pPr>
        <w:pStyle w:val="4"/>
        <w:shd w:val="clear" w:color="auto" w:fill="auto"/>
        <w:spacing w:before="0" w:after="0" w:line="240" w:lineRule="auto"/>
        <w:ind w:left="23" w:firstLine="567"/>
        <w:rPr>
          <w:rFonts w:ascii="Times New Roman" w:hAnsi="Times New Roman" w:cs="Times New Roman"/>
        </w:rPr>
      </w:pPr>
      <w:bookmarkStart w:id="2" w:name="_Toc379539625"/>
      <w:r w:rsidRPr="00CA2B95">
        <w:rPr>
          <w:rStyle w:val="1"/>
          <w:rFonts w:ascii="Times New Roman" w:hAnsi="Times New Roman" w:cs="Times New Roman"/>
          <w:sz w:val="28"/>
          <w:szCs w:val="28"/>
        </w:rPr>
        <w:t>Содержанием конкурсного задания являются проектные дизайнерские работы, а также проверка прикладных навыков при проработке проекта. Конкурсное задание состоит из нескольких модулей, выполняемых последовательно. Каждый выполненный модуль оценивается отдельно.</w:t>
      </w:r>
    </w:p>
    <w:p w:rsidR="000C22B8" w:rsidRPr="00CA2B95" w:rsidRDefault="000C22B8" w:rsidP="000C22B8">
      <w:pPr>
        <w:pStyle w:val="4"/>
        <w:shd w:val="clear" w:color="auto" w:fill="auto"/>
        <w:spacing w:before="0" w:after="0" w:line="240" w:lineRule="auto"/>
        <w:ind w:left="23" w:firstLine="567"/>
        <w:rPr>
          <w:rFonts w:ascii="Times New Roman" w:hAnsi="Times New Roman" w:cs="Times New Roman"/>
        </w:rPr>
      </w:pPr>
      <w:r w:rsidRPr="00CA2B95">
        <w:rPr>
          <w:rStyle w:val="1"/>
          <w:rFonts w:ascii="Times New Roman" w:hAnsi="Times New Roman" w:cs="Times New Roman"/>
          <w:sz w:val="28"/>
          <w:szCs w:val="28"/>
        </w:rPr>
        <w:t>Конкурс включает в себя эскизный дизайн-проект объекта выполненный в ПК, его 3</w:t>
      </w:r>
      <w:r w:rsidRPr="00CA2B95">
        <w:rPr>
          <w:rStyle w:val="1"/>
          <w:rFonts w:ascii="Times New Roman" w:hAnsi="Times New Roman" w:cs="Times New Roman"/>
          <w:sz w:val="28"/>
          <w:szCs w:val="28"/>
          <w:lang w:val="en-US"/>
        </w:rPr>
        <w:t>D</w:t>
      </w:r>
      <w:r w:rsidRPr="00CA2B95">
        <w:rPr>
          <w:rStyle w:val="1"/>
          <w:rFonts w:ascii="Times New Roman" w:hAnsi="Times New Roman" w:cs="Times New Roman"/>
          <w:sz w:val="28"/>
          <w:szCs w:val="28"/>
        </w:rPr>
        <w:t xml:space="preserve">-моделирование, </w:t>
      </w:r>
      <w:r w:rsidR="00FE1A20" w:rsidRPr="00CA2B95">
        <w:rPr>
          <w:rStyle w:val="1"/>
          <w:rFonts w:ascii="Times New Roman" w:hAnsi="Times New Roman" w:cs="Times New Roman"/>
          <w:sz w:val="28"/>
          <w:szCs w:val="28"/>
        </w:rPr>
        <w:t>видеоролик</w:t>
      </w:r>
      <w:r w:rsidRPr="00CA2B95">
        <w:rPr>
          <w:rStyle w:val="1"/>
          <w:rFonts w:ascii="Times New Roman" w:hAnsi="Times New Roman" w:cs="Times New Roman"/>
          <w:sz w:val="28"/>
          <w:szCs w:val="28"/>
        </w:rPr>
        <w:t xml:space="preserve"> и презентацию проекта.</w:t>
      </w:r>
    </w:p>
    <w:p w:rsidR="000C22B8" w:rsidRPr="00CA2B95" w:rsidRDefault="000C22B8" w:rsidP="000C22B8">
      <w:pPr>
        <w:pStyle w:val="4"/>
        <w:shd w:val="clear" w:color="auto" w:fill="auto"/>
        <w:spacing w:before="0" w:after="0" w:line="240" w:lineRule="auto"/>
        <w:ind w:left="23" w:firstLine="567"/>
        <w:rPr>
          <w:rFonts w:ascii="Times New Roman" w:hAnsi="Times New Roman" w:cs="Times New Roman"/>
        </w:rPr>
      </w:pPr>
      <w:r w:rsidRPr="00CA2B95">
        <w:rPr>
          <w:rStyle w:val="1"/>
          <w:rFonts w:ascii="Times New Roman" w:hAnsi="Times New Roman" w:cs="Times New Roman"/>
          <w:sz w:val="28"/>
          <w:szCs w:val="28"/>
        </w:rPr>
        <w:t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0C22B8" w:rsidRPr="00CA2B95" w:rsidRDefault="000C22B8" w:rsidP="000C22B8">
      <w:pPr>
        <w:pStyle w:val="4"/>
        <w:shd w:val="clear" w:color="auto" w:fill="auto"/>
        <w:spacing w:before="0" w:after="0" w:line="240" w:lineRule="auto"/>
        <w:ind w:left="23" w:firstLine="567"/>
        <w:rPr>
          <w:rFonts w:ascii="Times New Roman" w:hAnsi="Times New Roman" w:cs="Times New Roman"/>
        </w:rPr>
      </w:pPr>
      <w:r w:rsidRPr="00CA2B95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конкурсных условий могут быть изменены членами жюри.</w:t>
      </w:r>
    </w:p>
    <w:p w:rsidR="000C22B8" w:rsidRPr="00CA2B95" w:rsidRDefault="000C22B8" w:rsidP="000C22B8">
      <w:pPr>
        <w:pStyle w:val="4"/>
        <w:shd w:val="clear" w:color="auto" w:fill="auto"/>
        <w:spacing w:before="0" w:after="0" w:line="240" w:lineRule="auto"/>
        <w:ind w:left="20" w:right="80" w:firstLine="567"/>
        <w:rPr>
          <w:rStyle w:val="1"/>
          <w:rFonts w:ascii="Times New Roman" w:hAnsi="Times New Roman" w:cs="Times New Roman"/>
          <w:sz w:val="28"/>
          <w:szCs w:val="28"/>
        </w:rPr>
      </w:pPr>
      <w:r w:rsidRPr="00CA2B95">
        <w:rPr>
          <w:rStyle w:val="1"/>
          <w:rFonts w:ascii="Times New Roman" w:hAnsi="Times New Roman" w:cs="Times New Roman"/>
          <w:sz w:val="28"/>
          <w:szCs w:val="28"/>
        </w:rPr>
        <w:t>Конкурсное задание должно выполняться по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CA2B95">
        <w:rPr>
          <w:rStyle w:val="1"/>
          <w:rFonts w:ascii="Times New Roman" w:hAnsi="Times New Roman" w:cs="Times New Roman"/>
          <w:sz w:val="28"/>
          <w:szCs w:val="28"/>
        </w:rPr>
        <w:t xml:space="preserve">модульно. Оценка также происходит от модуля к модулю. Конкурс, включает в себя проектирование внешней формы объекта, создание виртуальной модели и защиту проекта. </w:t>
      </w:r>
    </w:p>
    <w:p w:rsidR="000C22B8" w:rsidRPr="00CA2B95" w:rsidRDefault="000C22B8" w:rsidP="0018419A">
      <w:pPr>
        <w:pStyle w:val="4"/>
        <w:spacing w:after="0" w:line="240" w:lineRule="auto"/>
        <w:ind w:left="20" w:right="80" w:firstLine="0"/>
        <w:rPr>
          <w:rFonts w:ascii="Times New Roman" w:hAnsi="Times New Roman" w:cs="Times New Roman"/>
        </w:rPr>
      </w:pPr>
      <w:r w:rsidRPr="00CA2B95">
        <w:rPr>
          <w:rStyle w:val="1"/>
          <w:rFonts w:ascii="Times New Roman" w:hAnsi="Times New Roman" w:cs="Times New Roman"/>
          <w:b/>
          <w:sz w:val="28"/>
          <w:szCs w:val="28"/>
        </w:rPr>
        <w:t>Во время к</w:t>
      </w:r>
      <w:r w:rsidR="00C40D26">
        <w:rPr>
          <w:rStyle w:val="1"/>
          <w:rFonts w:ascii="Times New Roman" w:hAnsi="Times New Roman" w:cs="Times New Roman"/>
          <w:b/>
          <w:sz w:val="28"/>
          <w:szCs w:val="28"/>
        </w:rPr>
        <w:t xml:space="preserve">онкурса разрабатываются объект </w:t>
      </w:r>
      <w:r w:rsidR="002928F3">
        <w:rPr>
          <w:rStyle w:val="1"/>
          <w:rFonts w:ascii="Times New Roman" w:hAnsi="Times New Roman" w:cs="Times New Roman"/>
          <w:b/>
          <w:sz w:val="28"/>
          <w:szCs w:val="28"/>
        </w:rPr>
        <w:t>(область применение)</w:t>
      </w:r>
      <w:r w:rsidRPr="00CA2B95">
        <w:rPr>
          <w:rStyle w:val="1"/>
          <w:rFonts w:ascii="Times New Roman" w:hAnsi="Times New Roman" w:cs="Times New Roman"/>
          <w:b/>
          <w:sz w:val="28"/>
          <w:szCs w:val="28"/>
        </w:rPr>
        <w:t>:</w:t>
      </w:r>
    </w:p>
    <w:p w:rsidR="000C22B8" w:rsidRPr="00CA2B95" w:rsidRDefault="000C22B8" w:rsidP="000C22B8">
      <w:pPr>
        <w:pStyle w:val="4"/>
        <w:shd w:val="clear" w:color="auto" w:fill="auto"/>
        <w:spacing w:before="0" w:after="0" w:line="240" w:lineRule="auto"/>
        <w:ind w:left="20" w:right="80" w:firstLine="567"/>
        <w:rPr>
          <w:rStyle w:val="1"/>
          <w:rFonts w:ascii="Times New Roman" w:hAnsi="Times New Roman" w:cs="Times New Roman"/>
          <w:b/>
          <w:sz w:val="28"/>
          <w:szCs w:val="28"/>
        </w:rPr>
      </w:pPr>
    </w:p>
    <w:p w:rsidR="000C22B8" w:rsidRPr="00CA2B95" w:rsidRDefault="000C22B8" w:rsidP="000C22B8">
      <w:pPr>
        <w:pStyle w:val="4"/>
        <w:shd w:val="clear" w:color="auto" w:fill="auto"/>
        <w:spacing w:before="0" w:after="0" w:line="240" w:lineRule="auto"/>
        <w:ind w:right="80" w:firstLine="567"/>
        <w:rPr>
          <w:rFonts w:ascii="Times New Roman" w:hAnsi="Times New Roman" w:cs="Times New Roman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t xml:space="preserve">Проблематика-социальный дизайн </w:t>
      </w:r>
    </w:p>
    <w:p w:rsidR="000C22B8" w:rsidRPr="00CA2B95" w:rsidRDefault="000C22B8" w:rsidP="000C22B8">
      <w:pPr>
        <w:spacing w:line="240" w:lineRule="auto"/>
        <w:ind w:firstLine="567"/>
        <w:rPr>
          <w:rFonts w:ascii="Times New Roman" w:hAnsi="Times New Roman"/>
        </w:rPr>
        <w:sectPr w:rsidR="000C22B8" w:rsidRPr="00CA2B95"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0C22B8" w:rsidRPr="00CA2B95" w:rsidRDefault="000C22B8" w:rsidP="000C22B8">
      <w:pPr>
        <w:pageBreakBefore/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CA2B95">
        <w:rPr>
          <w:rFonts w:ascii="Times New Roman" w:hAnsi="Times New Roman"/>
          <w:b/>
          <w:sz w:val="32"/>
          <w:szCs w:val="32"/>
        </w:rPr>
        <w:lastRenderedPageBreak/>
        <w:t>День первый (4 часов) (</w:t>
      </w:r>
      <w:r w:rsidR="00FE1A20">
        <w:rPr>
          <w:rFonts w:ascii="Times New Roman" w:hAnsi="Times New Roman"/>
          <w:b/>
          <w:sz w:val="32"/>
          <w:szCs w:val="32"/>
        </w:rPr>
        <w:t>10</w:t>
      </w:r>
      <w:r w:rsidRPr="002D6011">
        <w:rPr>
          <w:rFonts w:ascii="Times New Roman" w:hAnsi="Times New Roman"/>
          <w:b/>
          <w:sz w:val="32"/>
          <w:szCs w:val="32"/>
        </w:rPr>
        <w:t>.00 – 1</w:t>
      </w:r>
      <w:r w:rsidR="00FE1A20">
        <w:rPr>
          <w:rFonts w:ascii="Times New Roman" w:hAnsi="Times New Roman"/>
          <w:b/>
          <w:sz w:val="32"/>
          <w:szCs w:val="32"/>
        </w:rPr>
        <w:t>2</w:t>
      </w:r>
      <w:r w:rsidRPr="002D6011">
        <w:rPr>
          <w:rFonts w:ascii="Times New Roman" w:hAnsi="Times New Roman"/>
          <w:b/>
          <w:sz w:val="32"/>
          <w:szCs w:val="32"/>
        </w:rPr>
        <w:t>.00, 1</w:t>
      </w:r>
      <w:r w:rsidR="00FE1A20">
        <w:rPr>
          <w:rFonts w:ascii="Times New Roman" w:hAnsi="Times New Roman"/>
          <w:b/>
          <w:sz w:val="32"/>
          <w:szCs w:val="32"/>
        </w:rPr>
        <w:t>3</w:t>
      </w:r>
      <w:r w:rsidRPr="002D6011">
        <w:rPr>
          <w:rFonts w:ascii="Times New Roman" w:hAnsi="Times New Roman"/>
          <w:b/>
          <w:sz w:val="32"/>
          <w:szCs w:val="32"/>
        </w:rPr>
        <w:t>.00-1</w:t>
      </w:r>
      <w:r w:rsidR="00FE1A20">
        <w:rPr>
          <w:rFonts w:ascii="Times New Roman" w:hAnsi="Times New Roman"/>
          <w:b/>
          <w:sz w:val="32"/>
          <w:szCs w:val="32"/>
        </w:rPr>
        <w:t>5</w:t>
      </w:r>
      <w:r w:rsidRPr="002D6011">
        <w:rPr>
          <w:rFonts w:ascii="Times New Roman" w:hAnsi="Times New Roman"/>
          <w:b/>
          <w:sz w:val="32"/>
          <w:szCs w:val="32"/>
        </w:rPr>
        <w:t>.00)</w:t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CA2B95">
        <w:rPr>
          <w:rFonts w:ascii="Times New Roman" w:hAnsi="Times New Roman"/>
          <w:b/>
          <w:sz w:val="24"/>
          <w:szCs w:val="24"/>
        </w:rPr>
        <w:t>Модуль 1. Скетч-концепция проекта (4 часа)</w:t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C22B8" w:rsidRPr="00CA2B95" w:rsidRDefault="000C22B8" w:rsidP="000C22B8">
      <w:pPr>
        <w:spacing w:after="0" w:line="240" w:lineRule="auto"/>
        <w:ind w:left="3686" w:hanging="311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CA2B95">
        <w:rPr>
          <w:rFonts w:ascii="Times New Roman" w:hAnsi="Times New Roman"/>
          <w:b/>
          <w:i/>
          <w:sz w:val="24"/>
          <w:szCs w:val="24"/>
        </w:rPr>
        <w:t>Материалы и оборудование: Персональный компьютер, клавиатура, мышь, монитор, графический планшет.</w:t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CA2B95">
        <w:rPr>
          <w:rFonts w:ascii="Times New Roman" w:hAnsi="Times New Roman"/>
          <w:b/>
          <w:i/>
          <w:sz w:val="24"/>
          <w:szCs w:val="24"/>
        </w:rPr>
        <w:t>Программное</w:t>
      </w:r>
      <w:r w:rsidRPr="00CA2B95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Pr="00CA2B95">
        <w:rPr>
          <w:rFonts w:ascii="Times New Roman" w:hAnsi="Times New Roman"/>
          <w:b/>
          <w:i/>
          <w:sz w:val="24"/>
          <w:szCs w:val="24"/>
        </w:rPr>
        <w:t>обеспечение</w:t>
      </w:r>
      <w:r w:rsidRPr="00CA2B95">
        <w:rPr>
          <w:rFonts w:ascii="Times New Roman" w:hAnsi="Times New Roman"/>
          <w:b/>
          <w:i/>
          <w:sz w:val="24"/>
          <w:szCs w:val="24"/>
          <w:lang w:val="en-US"/>
        </w:rPr>
        <w:t>: Adobe</w:t>
      </w:r>
      <w:r w:rsidR="000729F2">
        <w:rPr>
          <w:rFonts w:ascii="Times New Roman" w:hAnsi="Times New Roman"/>
          <w:b/>
          <w:i/>
          <w:sz w:val="24"/>
          <w:szCs w:val="24"/>
          <w:lang w:val="en-US"/>
        </w:rPr>
        <w:t xml:space="preserve"> Photoshop, Autodesk </w:t>
      </w:r>
      <w:proofErr w:type="spellStart"/>
      <w:r w:rsidR="000729F2">
        <w:rPr>
          <w:rFonts w:ascii="Times New Roman" w:hAnsi="Times New Roman"/>
          <w:b/>
          <w:i/>
          <w:sz w:val="24"/>
          <w:szCs w:val="24"/>
          <w:lang w:val="en-US"/>
        </w:rPr>
        <w:t>SketchBook</w:t>
      </w:r>
      <w:proofErr w:type="spellEnd"/>
    </w:p>
    <w:p w:rsidR="000C22B8" w:rsidRPr="00CA2B95" w:rsidRDefault="000C22B8" w:rsidP="000C22B8">
      <w:pPr>
        <w:spacing w:after="0" w:line="240" w:lineRule="auto"/>
        <w:ind w:left="3119" w:firstLine="567"/>
        <w:contextualSpacing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A2B95">
        <w:rPr>
          <w:rFonts w:ascii="Times New Roman" w:hAnsi="Times New Roman"/>
          <w:b/>
          <w:sz w:val="24"/>
          <w:szCs w:val="24"/>
        </w:rPr>
        <w:t>ПРИМЕЧАНИЕ: на рабочем столе необходимо создать папку под своим номером жребия (</w:t>
      </w:r>
      <w:proofErr w:type="gramStart"/>
      <w:r w:rsidR="00FE1A20" w:rsidRPr="00CA2B95">
        <w:rPr>
          <w:rFonts w:ascii="Times New Roman" w:hAnsi="Times New Roman"/>
          <w:b/>
          <w:sz w:val="24"/>
          <w:szCs w:val="24"/>
        </w:rPr>
        <w:t>например</w:t>
      </w:r>
      <w:proofErr w:type="gramEnd"/>
      <w:r w:rsidR="00FE1A20" w:rsidRPr="00CA2B95">
        <w:rPr>
          <w:rFonts w:ascii="Times New Roman" w:hAnsi="Times New Roman"/>
          <w:b/>
          <w:sz w:val="24"/>
          <w:szCs w:val="24"/>
        </w:rPr>
        <w:t>:</w:t>
      </w:r>
      <w:r w:rsidRPr="00CA2B95">
        <w:rPr>
          <w:rFonts w:ascii="Times New Roman" w:hAnsi="Times New Roman"/>
          <w:b/>
          <w:sz w:val="24"/>
          <w:szCs w:val="24"/>
        </w:rPr>
        <w:t xml:space="preserve"> 1). В этой папке вы создаете еще одну под названием «М1_Mood_Board», в которой сохраняете все файлы 1 модуля. </w:t>
      </w:r>
    </w:p>
    <w:p w:rsidR="000C22B8" w:rsidRPr="00CA2B95" w:rsidRDefault="000C22B8" w:rsidP="000C22B8">
      <w:pPr>
        <w:tabs>
          <w:tab w:val="left" w:pos="8505"/>
          <w:tab w:val="left" w:pos="9632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К Вам обратился заказчик, необходимо разработать концепцию объекта и передать ее с помощью скетчей. Предложение должно быть оригинальным, не копировать чужой дизайн. Вся информация на форматах должна быть представлена таким образом, чтобы клиент мог получить характеристику объекта без Вашего</w:t>
      </w:r>
      <w:r w:rsidR="002928F3">
        <w:rPr>
          <w:rFonts w:ascii="Times New Roman" w:hAnsi="Times New Roman"/>
          <w:sz w:val="24"/>
          <w:szCs w:val="24"/>
        </w:rPr>
        <w:t xml:space="preserve"> непосредственного присутствия.</w:t>
      </w:r>
    </w:p>
    <w:p w:rsidR="000C22B8" w:rsidRPr="002928F3" w:rsidRDefault="000C22B8" w:rsidP="002928F3">
      <w:pPr>
        <w:tabs>
          <w:tab w:val="left" w:pos="8505"/>
          <w:tab w:val="left" w:pos="8789"/>
        </w:tabs>
        <w:spacing w:after="0" w:line="240" w:lineRule="auto"/>
        <w:ind w:left="600" w:right="849"/>
        <w:jc w:val="both"/>
        <w:rPr>
          <w:rFonts w:ascii="Times New Roman" w:hAnsi="Times New Roman"/>
          <w:i/>
          <w:sz w:val="24"/>
          <w:szCs w:val="24"/>
        </w:rPr>
      </w:pPr>
      <w:r w:rsidRPr="002928F3">
        <w:rPr>
          <w:rFonts w:ascii="Times New Roman" w:hAnsi="Times New Roman"/>
          <w:i/>
          <w:sz w:val="24"/>
          <w:szCs w:val="24"/>
          <w:u w:val="single"/>
        </w:rPr>
        <w:t xml:space="preserve"> </w:t>
      </w:r>
    </w:p>
    <w:p w:rsidR="000C22B8" w:rsidRDefault="000C22B8" w:rsidP="000C22B8">
      <w:pPr>
        <w:pStyle w:val="4"/>
        <w:spacing w:before="0" w:after="0" w:line="240" w:lineRule="auto"/>
        <w:ind w:left="20" w:right="79" w:firstLine="567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CA2B95">
        <w:rPr>
          <w:rFonts w:ascii="Times New Roman" w:hAnsi="Times New Roman" w:cs="Times New Roman"/>
          <w:sz w:val="24"/>
          <w:szCs w:val="24"/>
          <w:u w:val="single"/>
        </w:rPr>
        <w:t>Пожелания заказчика:</w:t>
      </w:r>
    </w:p>
    <w:p w:rsidR="006E41DB" w:rsidRDefault="006E41DB" w:rsidP="000C22B8">
      <w:pPr>
        <w:pStyle w:val="4"/>
        <w:spacing w:before="0" w:after="0" w:line="240" w:lineRule="auto"/>
        <w:ind w:left="20" w:right="79" w:firstLine="567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2928F3" w:rsidRPr="00110C07" w:rsidRDefault="003003BC" w:rsidP="006E41DB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215EA5" w:rsidRPr="00110C07">
        <w:rPr>
          <w:rFonts w:ascii="Times New Roman" w:hAnsi="Times New Roman"/>
          <w:sz w:val="24"/>
          <w:szCs w:val="24"/>
        </w:rPr>
        <w:t>м. Приложение 1</w:t>
      </w:r>
    </w:p>
    <w:p w:rsidR="009B2BD8" w:rsidRDefault="009B2BD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32"/>
          <w:szCs w:val="32"/>
        </w:rPr>
      </w:pPr>
    </w:p>
    <w:p w:rsidR="002928F3" w:rsidRPr="00CA2B95" w:rsidRDefault="002928F3" w:rsidP="002928F3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CA2B95">
        <w:rPr>
          <w:rFonts w:ascii="Times New Roman" w:hAnsi="Times New Roman"/>
          <w:b/>
          <w:sz w:val="24"/>
          <w:szCs w:val="24"/>
        </w:rPr>
        <w:t xml:space="preserve">Технические параметры разработки проекта </w:t>
      </w:r>
    </w:p>
    <w:p w:rsidR="002928F3" w:rsidRPr="00CA2B95" w:rsidRDefault="002928F3" w:rsidP="002928F3">
      <w:pPr>
        <w:pStyle w:val="a5"/>
        <w:numPr>
          <w:ilvl w:val="0"/>
          <w:numId w:val="33"/>
        </w:numPr>
        <w:tabs>
          <w:tab w:val="left" w:pos="908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Первый лист формата А3 (расположение альбомное) со скетчами содержит следующие элементы:</w:t>
      </w:r>
    </w:p>
    <w:p w:rsidR="002928F3" w:rsidRPr="00CA2B95" w:rsidRDefault="002928F3" w:rsidP="002928F3">
      <w:pPr>
        <w:numPr>
          <w:ilvl w:val="0"/>
          <w:numId w:val="25"/>
        </w:numPr>
        <w:tabs>
          <w:tab w:val="left" w:pos="9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2B95">
        <w:rPr>
          <w:rFonts w:ascii="Times New Roman" w:eastAsia="Calibri" w:hAnsi="Times New Roman"/>
          <w:sz w:val="24"/>
          <w:szCs w:val="24"/>
          <w:lang w:eastAsia="en-US"/>
        </w:rPr>
        <w:t>Поисковые эскизы формы объекта (не менее двух небольших перспективных графических изображений объекта);</w:t>
      </w:r>
    </w:p>
    <w:p w:rsidR="002928F3" w:rsidRDefault="002928F3" w:rsidP="002928F3">
      <w:pPr>
        <w:numPr>
          <w:ilvl w:val="0"/>
          <w:numId w:val="25"/>
        </w:numPr>
        <w:tabs>
          <w:tab w:val="left" w:pos="9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2B95">
        <w:rPr>
          <w:rFonts w:ascii="Times New Roman" w:eastAsia="Calibri" w:hAnsi="Times New Roman"/>
          <w:sz w:val="24"/>
          <w:szCs w:val="24"/>
          <w:lang w:eastAsia="en-US"/>
        </w:rPr>
        <w:t>Предложения по внедрению цветовых решений объекта (не менее трех небольших перспективных изображений объекта с разными вариациями цветовых решений);</w:t>
      </w:r>
    </w:p>
    <w:p w:rsidR="002928F3" w:rsidRPr="00CA2B95" w:rsidRDefault="002928F3" w:rsidP="002928F3">
      <w:pPr>
        <w:numPr>
          <w:ilvl w:val="0"/>
          <w:numId w:val="25"/>
        </w:numPr>
        <w:tabs>
          <w:tab w:val="left" w:pos="9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2B95">
        <w:rPr>
          <w:rFonts w:ascii="Times New Roman" w:eastAsia="Calibri" w:hAnsi="Times New Roman"/>
          <w:sz w:val="24"/>
          <w:szCs w:val="24"/>
          <w:lang w:eastAsia="en-US"/>
        </w:rPr>
        <w:t>“Взрыв-схема” (разнесенный вид) основных деталей модели (не более размеров листа формата А4 с учетом пояснений);</w:t>
      </w:r>
    </w:p>
    <w:p w:rsidR="002928F3" w:rsidRPr="00CA2B95" w:rsidRDefault="002928F3" w:rsidP="002928F3">
      <w:pPr>
        <w:numPr>
          <w:ilvl w:val="0"/>
          <w:numId w:val="25"/>
        </w:numPr>
        <w:tabs>
          <w:tab w:val="left" w:pos="9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2B95">
        <w:rPr>
          <w:rFonts w:ascii="Times New Roman" w:eastAsia="Calibri" w:hAnsi="Times New Roman"/>
          <w:sz w:val="24"/>
          <w:szCs w:val="24"/>
          <w:lang w:eastAsia="en-US"/>
        </w:rPr>
        <w:t>Пояснения по конструкции объекта, его сборке на “взрыв-схеме”;</w:t>
      </w:r>
    </w:p>
    <w:p w:rsidR="002928F3" w:rsidRPr="00CA2B95" w:rsidRDefault="002928F3" w:rsidP="002928F3">
      <w:pPr>
        <w:numPr>
          <w:ilvl w:val="0"/>
          <w:numId w:val="25"/>
        </w:numPr>
        <w:tabs>
          <w:tab w:val="left" w:pos="9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2B95">
        <w:rPr>
          <w:rFonts w:ascii="Times New Roman" w:eastAsia="Calibri" w:hAnsi="Times New Roman"/>
          <w:sz w:val="24"/>
          <w:szCs w:val="24"/>
          <w:lang w:eastAsia="en-US"/>
        </w:rPr>
        <w:t>Выбранный материал изготовления деталей и обоснование этого выбора на взрыв-схеме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2928F3" w:rsidRDefault="002928F3" w:rsidP="002928F3">
      <w:pPr>
        <w:tabs>
          <w:tab w:val="left" w:pos="908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28F3" w:rsidRPr="00CA2B95" w:rsidRDefault="002928F3" w:rsidP="002928F3">
      <w:pPr>
        <w:pStyle w:val="a5"/>
        <w:numPr>
          <w:ilvl w:val="0"/>
          <w:numId w:val="33"/>
        </w:numPr>
        <w:tabs>
          <w:tab w:val="left" w:pos="908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Второй лист формата А3 формат содержит следующие элементы:</w:t>
      </w:r>
    </w:p>
    <w:p w:rsidR="002928F3" w:rsidRPr="00CA2B95" w:rsidRDefault="002928F3" w:rsidP="002928F3">
      <w:pPr>
        <w:numPr>
          <w:ilvl w:val="0"/>
          <w:numId w:val="25"/>
        </w:numPr>
        <w:tabs>
          <w:tab w:val="left" w:pos="9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2B95">
        <w:rPr>
          <w:rFonts w:ascii="Times New Roman" w:eastAsia="Calibri" w:hAnsi="Times New Roman"/>
          <w:sz w:val="24"/>
          <w:szCs w:val="24"/>
          <w:lang w:eastAsia="en-US"/>
        </w:rPr>
        <w:t xml:space="preserve">Эскизы-сценарии: не менее 3х, демонстрирующих не повторяющиеся сценарии взаимодействия с объектом, например, </w:t>
      </w:r>
      <w:proofErr w:type="spellStart"/>
      <w:r w:rsidRPr="00CA2B95">
        <w:rPr>
          <w:rFonts w:ascii="Times New Roman" w:eastAsia="Calibri" w:hAnsi="Times New Roman"/>
          <w:sz w:val="24"/>
          <w:szCs w:val="24"/>
          <w:lang w:eastAsia="en-US"/>
        </w:rPr>
        <w:t>вкл</w:t>
      </w:r>
      <w:proofErr w:type="spellEnd"/>
      <w:r w:rsidRPr="00CA2B95">
        <w:rPr>
          <w:rFonts w:ascii="Times New Roman" w:eastAsia="Calibri" w:hAnsi="Times New Roman"/>
          <w:sz w:val="24"/>
          <w:szCs w:val="24"/>
          <w:lang w:eastAsia="en-US"/>
        </w:rPr>
        <w:t>/</w:t>
      </w:r>
      <w:proofErr w:type="spellStart"/>
      <w:r w:rsidRPr="00CA2B95">
        <w:rPr>
          <w:rFonts w:ascii="Times New Roman" w:eastAsia="Calibri" w:hAnsi="Times New Roman"/>
          <w:sz w:val="24"/>
          <w:szCs w:val="24"/>
          <w:lang w:eastAsia="en-US"/>
        </w:rPr>
        <w:t>выкл</w:t>
      </w:r>
      <w:proofErr w:type="spellEnd"/>
      <w:r w:rsidRPr="00CA2B95">
        <w:rPr>
          <w:rFonts w:ascii="Times New Roman" w:eastAsia="Calibri" w:hAnsi="Times New Roman"/>
          <w:sz w:val="24"/>
          <w:szCs w:val="24"/>
          <w:lang w:eastAsia="en-US"/>
        </w:rPr>
        <w:t>, подключение к аккумулятору, процесс эксплуатации и т.д.</w:t>
      </w:r>
    </w:p>
    <w:p w:rsidR="002928F3" w:rsidRPr="00CA2B95" w:rsidRDefault="002928F3" w:rsidP="002928F3">
      <w:pPr>
        <w:numPr>
          <w:ilvl w:val="0"/>
          <w:numId w:val="25"/>
        </w:numPr>
        <w:tabs>
          <w:tab w:val="left" w:pos="9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CA2B95">
        <w:rPr>
          <w:rFonts w:ascii="Times New Roman" w:eastAsia="Calibri" w:hAnsi="Times New Roman"/>
          <w:sz w:val="24"/>
          <w:szCs w:val="24"/>
          <w:lang w:eastAsia="en-US"/>
        </w:rPr>
        <w:t>Пояснения по функционалу на эскизах-сценариях.</w:t>
      </w:r>
    </w:p>
    <w:p w:rsidR="002928F3" w:rsidRPr="00CA2B95" w:rsidRDefault="002928F3" w:rsidP="002928F3">
      <w:pPr>
        <w:spacing w:after="0" w:line="240" w:lineRule="auto"/>
        <w:ind w:left="1134" w:right="-1"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8F3" w:rsidRPr="00763DED" w:rsidRDefault="002928F3" w:rsidP="002928F3">
      <w:pPr>
        <w:pStyle w:val="a5"/>
        <w:numPr>
          <w:ilvl w:val="0"/>
          <w:numId w:val="33"/>
        </w:numPr>
        <w:tabs>
          <w:tab w:val="left" w:pos="908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</w:t>
      </w:r>
      <w:r w:rsidRPr="00CA2B95">
        <w:rPr>
          <w:rFonts w:ascii="Times New Roman" w:hAnsi="Times New Roman"/>
          <w:sz w:val="24"/>
          <w:szCs w:val="24"/>
        </w:rPr>
        <w:t xml:space="preserve"> формата А</w:t>
      </w:r>
      <w:r>
        <w:rPr>
          <w:rFonts w:ascii="Times New Roman" w:hAnsi="Times New Roman"/>
          <w:sz w:val="24"/>
          <w:szCs w:val="24"/>
        </w:rPr>
        <w:t>4</w:t>
      </w:r>
      <w:r w:rsidRPr="00CA2B95">
        <w:rPr>
          <w:rFonts w:ascii="Times New Roman" w:hAnsi="Times New Roman"/>
          <w:sz w:val="24"/>
          <w:szCs w:val="24"/>
        </w:rPr>
        <w:t xml:space="preserve"> формат содержит следующие элементы:</w:t>
      </w:r>
    </w:p>
    <w:p w:rsidR="002928F3" w:rsidRPr="00CA2B95" w:rsidRDefault="002928F3" w:rsidP="002928F3">
      <w:pPr>
        <w:numPr>
          <w:ilvl w:val="0"/>
          <w:numId w:val="25"/>
        </w:numPr>
        <w:tabs>
          <w:tab w:val="left" w:pos="9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2B95">
        <w:rPr>
          <w:rFonts w:ascii="Times New Roman" w:eastAsia="Calibri" w:hAnsi="Times New Roman"/>
          <w:sz w:val="24"/>
          <w:szCs w:val="24"/>
          <w:lang w:eastAsia="en-US"/>
        </w:rPr>
        <w:t>Демонстрационный (перспективный, в выбранном цветовом решении) эскиз проекта не более формата А4;</w:t>
      </w:r>
    </w:p>
    <w:p w:rsidR="002928F3" w:rsidRDefault="002928F3" w:rsidP="002928F3">
      <w:pPr>
        <w:numPr>
          <w:ilvl w:val="0"/>
          <w:numId w:val="25"/>
        </w:numPr>
        <w:tabs>
          <w:tab w:val="left" w:pos="9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2B95">
        <w:rPr>
          <w:rFonts w:ascii="Times New Roman" w:eastAsia="Calibri" w:hAnsi="Times New Roman"/>
          <w:sz w:val="24"/>
          <w:szCs w:val="24"/>
          <w:lang w:eastAsia="en-US"/>
        </w:rPr>
        <w:t>Наличие названия модели на демонстрационном изображении объекта (на видимой части);</w:t>
      </w:r>
    </w:p>
    <w:p w:rsidR="002928F3" w:rsidRDefault="002928F3" w:rsidP="002928F3">
      <w:pPr>
        <w:numPr>
          <w:ilvl w:val="0"/>
          <w:numId w:val="25"/>
        </w:numPr>
        <w:tabs>
          <w:tab w:val="left" w:pos="90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Наличие элементов авторской графики в оформлении листа</w:t>
      </w:r>
    </w:p>
    <w:p w:rsidR="002928F3" w:rsidRDefault="002928F3" w:rsidP="002928F3">
      <w:pPr>
        <w:tabs>
          <w:tab w:val="left" w:pos="908"/>
        </w:tabs>
        <w:suppressAutoHyphens/>
        <w:spacing w:after="0" w:line="240" w:lineRule="auto"/>
        <w:ind w:left="104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28F3" w:rsidRPr="00965476" w:rsidRDefault="002928F3" w:rsidP="002928F3">
      <w:pPr>
        <w:pStyle w:val="Normal1"/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ВАЖНО! </w:t>
      </w:r>
      <w:r w:rsidRPr="002916FA">
        <w:rPr>
          <w:rFonts w:ascii="Times New Roman" w:hAnsi="Times New Roman" w:cs="Times New Roman"/>
          <w:bCs/>
        </w:rPr>
        <w:t>Шрифты из стандартной библиотеки.</w:t>
      </w:r>
    </w:p>
    <w:p w:rsidR="002928F3" w:rsidRPr="00CA2B95" w:rsidRDefault="002928F3" w:rsidP="002928F3">
      <w:pPr>
        <w:tabs>
          <w:tab w:val="left" w:pos="908"/>
        </w:tabs>
        <w:suppressAutoHyphens/>
        <w:spacing w:after="0" w:line="240" w:lineRule="auto"/>
        <w:ind w:left="1041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28F3" w:rsidRPr="00CA2B95" w:rsidRDefault="002928F3" w:rsidP="002928F3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CA2B95">
        <w:rPr>
          <w:rFonts w:ascii="Times New Roman" w:hAnsi="Times New Roman"/>
          <w:b/>
          <w:sz w:val="24"/>
          <w:szCs w:val="24"/>
        </w:rPr>
        <w:t>Обязательные продукты первого модуля:</w:t>
      </w:r>
    </w:p>
    <w:p w:rsidR="002928F3" w:rsidRDefault="002928F3" w:rsidP="002928F3">
      <w:pPr>
        <w:pStyle w:val="a5"/>
        <w:numPr>
          <w:ilvl w:val="0"/>
          <w:numId w:val="4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2928F3">
        <w:rPr>
          <w:rFonts w:ascii="Times New Roman" w:hAnsi="Times New Roman"/>
          <w:sz w:val="24"/>
          <w:szCs w:val="24"/>
        </w:rPr>
        <w:lastRenderedPageBreak/>
        <w:t>Итоговые файлы скетч .</w:t>
      </w:r>
      <w:r w:rsidRPr="002928F3">
        <w:rPr>
          <w:rFonts w:ascii="Times New Roman" w:hAnsi="Times New Roman"/>
          <w:sz w:val="24"/>
          <w:szCs w:val="24"/>
          <w:lang w:val="en-US"/>
        </w:rPr>
        <w:t>jpg</w:t>
      </w:r>
      <w:r w:rsidRPr="002928F3">
        <w:rPr>
          <w:rFonts w:ascii="Times New Roman" w:hAnsi="Times New Roman"/>
          <w:sz w:val="24"/>
          <w:szCs w:val="24"/>
        </w:rPr>
        <w:t xml:space="preserve"> «</w:t>
      </w:r>
      <w:r w:rsidRPr="002928F3">
        <w:rPr>
          <w:rFonts w:ascii="Times New Roman" w:hAnsi="Times New Roman"/>
          <w:sz w:val="24"/>
          <w:szCs w:val="24"/>
          <w:lang w:val="en-US"/>
        </w:rPr>
        <w:t>sketch</w:t>
      </w:r>
      <w:r w:rsidRPr="002928F3">
        <w:rPr>
          <w:rFonts w:ascii="Times New Roman" w:hAnsi="Times New Roman"/>
          <w:sz w:val="24"/>
          <w:szCs w:val="24"/>
        </w:rPr>
        <w:t>_</w:t>
      </w:r>
      <w:r w:rsidRPr="002928F3">
        <w:rPr>
          <w:rFonts w:ascii="Times New Roman" w:hAnsi="Times New Roman"/>
          <w:sz w:val="24"/>
          <w:szCs w:val="24"/>
          <w:lang w:val="en-US"/>
        </w:rPr>
        <w:t>project</w:t>
      </w:r>
      <w:r w:rsidRPr="002928F3">
        <w:rPr>
          <w:rFonts w:ascii="Times New Roman" w:hAnsi="Times New Roman"/>
          <w:sz w:val="24"/>
          <w:szCs w:val="24"/>
        </w:rPr>
        <w:t>_1», «</w:t>
      </w:r>
      <w:r w:rsidRPr="002928F3">
        <w:rPr>
          <w:rFonts w:ascii="Times New Roman" w:hAnsi="Times New Roman"/>
          <w:sz w:val="24"/>
          <w:szCs w:val="24"/>
          <w:lang w:val="en-US"/>
        </w:rPr>
        <w:t>sketch</w:t>
      </w:r>
      <w:r w:rsidRPr="002928F3">
        <w:rPr>
          <w:rFonts w:ascii="Times New Roman" w:hAnsi="Times New Roman"/>
          <w:sz w:val="24"/>
          <w:szCs w:val="24"/>
        </w:rPr>
        <w:t>_</w:t>
      </w:r>
      <w:r w:rsidRPr="002928F3">
        <w:rPr>
          <w:rFonts w:ascii="Times New Roman" w:hAnsi="Times New Roman"/>
          <w:sz w:val="24"/>
          <w:szCs w:val="24"/>
          <w:lang w:val="en-US"/>
        </w:rPr>
        <w:t>project</w:t>
      </w:r>
      <w:r w:rsidRPr="002928F3">
        <w:rPr>
          <w:rFonts w:ascii="Times New Roman" w:hAnsi="Times New Roman"/>
          <w:sz w:val="24"/>
          <w:szCs w:val="24"/>
        </w:rPr>
        <w:t>_2», «</w:t>
      </w:r>
      <w:r w:rsidRPr="002928F3">
        <w:rPr>
          <w:rFonts w:ascii="Times New Roman" w:hAnsi="Times New Roman"/>
          <w:sz w:val="24"/>
          <w:szCs w:val="24"/>
          <w:lang w:val="en-US"/>
        </w:rPr>
        <w:t>sketch</w:t>
      </w:r>
      <w:r w:rsidRPr="002928F3">
        <w:rPr>
          <w:rFonts w:ascii="Times New Roman" w:hAnsi="Times New Roman"/>
          <w:sz w:val="24"/>
          <w:szCs w:val="24"/>
        </w:rPr>
        <w:t>_</w:t>
      </w:r>
      <w:r w:rsidRPr="002928F3">
        <w:rPr>
          <w:rFonts w:ascii="Times New Roman" w:hAnsi="Times New Roman"/>
          <w:sz w:val="24"/>
          <w:szCs w:val="24"/>
          <w:lang w:val="en-US"/>
        </w:rPr>
        <w:t>project</w:t>
      </w:r>
      <w:r w:rsidRPr="002928F3">
        <w:rPr>
          <w:rFonts w:ascii="Times New Roman" w:hAnsi="Times New Roman"/>
          <w:sz w:val="24"/>
          <w:szCs w:val="24"/>
        </w:rPr>
        <w:t xml:space="preserve">_3» </w:t>
      </w:r>
      <w:r w:rsidRPr="002928F3">
        <w:rPr>
          <w:rFonts w:ascii="Times New Roman" w:eastAsia="Times New Roman" w:hAnsi="Times New Roman"/>
          <w:sz w:val="24"/>
          <w:szCs w:val="24"/>
          <w:lang w:eastAsia="ru-RU"/>
        </w:rPr>
        <w:t>в папке соревновательного модуля на рабочем столе</w:t>
      </w:r>
    </w:p>
    <w:p w:rsidR="002928F3" w:rsidRPr="002928F3" w:rsidRDefault="002928F3" w:rsidP="002928F3">
      <w:pPr>
        <w:pStyle w:val="a5"/>
        <w:numPr>
          <w:ilvl w:val="0"/>
          <w:numId w:val="4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2928F3">
        <w:rPr>
          <w:rFonts w:ascii="Times New Roman" w:hAnsi="Times New Roman"/>
          <w:sz w:val="24"/>
          <w:szCs w:val="24"/>
        </w:rPr>
        <w:t>Рабочий файл «</w:t>
      </w:r>
      <w:r w:rsidRPr="002928F3">
        <w:rPr>
          <w:rFonts w:ascii="Times New Roman" w:hAnsi="Times New Roman"/>
          <w:sz w:val="24"/>
          <w:szCs w:val="24"/>
          <w:lang w:val="en-US"/>
        </w:rPr>
        <w:t>sketch</w:t>
      </w:r>
      <w:r w:rsidRPr="002928F3">
        <w:rPr>
          <w:rFonts w:ascii="Times New Roman" w:hAnsi="Times New Roman"/>
          <w:sz w:val="24"/>
          <w:szCs w:val="24"/>
        </w:rPr>
        <w:t>_</w:t>
      </w:r>
      <w:r w:rsidRPr="002928F3">
        <w:rPr>
          <w:rFonts w:ascii="Times New Roman" w:hAnsi="Times New Roman"/>
          <w:sz w:val="24"/>
          <w:szCs w:val="24"/>
          <w:lang w:val="en-US"/>
        </w:rPr>
        <w:t>project</w:t>
      </w:r>
      <w:r w:rsidRPr="002928F3">
        <w:rPr>
          <w:rFonts w:ascii="Times New Roman" w:hAnsi="Times New Roman"/>
          <w:sz w:val="24"/>
          <w:szCs w:val="24"/>
        </w:rPr>
        <w:t>_1», «</w:t>
      </w:r>
      <w:r w:rsidRPr="002928F3">
        <w:rPr>
          <w:rFonts w:ascii="Times New Roman" w:hAnsi="Times New Roman"/>
          <w:sz w:val="24"/>
          <w:szCs w:val="24"/>
          <w:lang w:val="en-US"/>
        </w:rPr>
        <w:t>sketch</w:t>
      </w:r>
      <w:r w:rsidRPr="002928F3">
        <w:rPr>
          <w:rFonts w:ascii="Times New Roman" w:hAnsi="Times New Roman"/>
          <w:sz w:val="24"/>
          <w:szCs w:val="24"/>
        </w:rPr>
        <w:t>_</w:t>
      </w:r>
      <w:r w:rsidRPr="002928F3">
        <w:rPr>
          <w:rFonts w:ascii="Times New Roman" w:hAnsi="Times New Roman"/>
          <w:sz w:val="24"/>
          <w:szCs w:val="24"/>
          <w:lang w:val="en-US"/>
        </w:rPr>
        <w:t>project</w:t>
      </w:r>
      <w:r w:rsidRPr="002928F3">
        <w:rPr>
          <w:rFonts w:ascii="Times New Roman" w:hAnsi="Times New Roman"/>
          <w:sz w:val="24"/>
          <w:szCs w:val="24"/>
        </w:rPr>
        <w:t>_2», «</w:t>
      </w:r>
      <w:r w:rsidRPr="002928F3">
        <w:rPr>
          <w:rFonts w:ascii="Times New Roman" w:hAnsi="Times New Roman"/>
          <w:sz w:val="24"/>
          <w:szCs w:val="24"/>
          <w:lang w:val="en-US"/>
        </w:rPr>
        <w:t>sketch</w:t>
      </w:r>
      <w:r w:rsidRPr="002928F3">
        <w:rPr>
          <w:rFonts w:ascii="Times New Roman" w:hAnsi="Times New Roman"/>
          <w:sz w:val="24"/>
          <w:szCs w:val="24"/>
        </w:rPr>
        <w:t>_</w:t>
      </w:r>
      <w:r w:rsidRPr="002928F3">
        <w:rPr>
          <w:rFonts w:ascii="Times New Roman" w:hAnsi="Times New Roman"/>
          <w:sz w:val="24"/>
          <w:szCs w:val="24"/>
          <w:lang w:val="en-US"/>
        </w:rPr>
        <w:t>project</w:t>
      </w:r>
      <w:r w:rsidRPr="002928F3">
        <w:rPr>
          <w:rFonts w:ascii="Times New Roman" w:hAnsi="Times New Roman"/>
          <w:sz w:val="24"/>
          <w:szCs w:val="24"/>
        </w:rPr>
        <w:t>_</w:t>
      </w:r>
      <w:proofErr w:type="gramStart"/>
      <w:r w:rsidRPr="002928F3">
        <w:rPr>
          <w:rFonts w:ascii="Times New Roman" w:hAnsi="Times New Roman"/>
          <w:sz w:val="24"/>
          <w:szCs w:val="24"/>
        </w:rPr>
        <w:t>3»  .</w:t>
      </w:r>
      <w:proofErr w:type="spellStart"/>
      <w:proofErr w:type="gramEnd"/>
      <w:r w:rsidRPr="002928F3">
        <w:rPr>
          <w:rFonts w:ascii="Times New Roman" w:hAnsi="Times New Roman"/>
          <w:sz w:val="24"/>
          <w:szCs w:val="24"/>
          <w:lang w:val="en-US"/>
        </w:rPr>
        <w:t>psd</w:t>
      </w:r>
      <w:proofErr w:type="spellEnd"/>
      <w:r w:rsidRPr="002928F3">
        <w:rPr>
          <w:rFonts w:ascii="Times New Roman" w:hAnsi="Times New Roman"/>
          <w:sz w:val="24"/>
          <w:szCs w:val="24"/>
        </w:rPr>
        <w:t xml:space="preserve"> в папке соревновательного модуля на рабочем столе</w:t>
      </w:r>
    </w:p>
    <w:p w:rsidR="002928F3" w:rsidRDefault="002928F3" w:rsidP="002928F3">
      <w:pPr>
        <w:rPr>
          <w:rFonts w:ascii="Times New Roman" w:hAnsi="Times New Roman"/>
          <w:sz w:val="24"/>
          <w:szCs w:val="24"/>
        </w:rPr>
      </w:pPr>
    </w:p>
    <w:p w:rsidR="00FE1A20" w:rsidRDefault="00FE1A20" w:rsidP="002928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b/>
          <w:sz w:val="32"/>
          <w:szCs w:val="32"/>
        </w:rPr>
        <w:lastRenderedPageBreak/>
        <w:t>День второй (4 часа) (</w:t>
      </w:r>
      <w:r w:rsidR="00FE1A20">
        <w:rPr>
          <w:rFonts w:ascii="Times New Roman" w:hAnsi="Times New Roman"/>
          <w:b/>
          <w:sz w:val="32"/>
          <w:szCs w:val="32"/>
        </w:rPr>
        <w:t>10</w:t>
      </w:r>
      <w:r w:rsidRPr="004E5299">
        <w:rPr>
          <w:rFonts w:ascii="Times New Roman" w:hAnsi="Times New Roman"/>
          <w:b/>
          <w:sz w:val="32"/>
          <w:szCs w:val="32"/>
        </w:rPr>
        <w:t>.00-1</w:t>
      </w:r>
      <w:r w:rsidR="00FE1A20">
        <w:rPr>
          <w:rFonts w:ascii="Times New Roman" w:hAnsi="Times New Roman"/>
          <w:b/>
          <w:sz w:val="32"/>
          <w:szCs w:val="32"/>
        </w:rPr>
        <w:t>2</w:t>
      </w:r>
      <w:r w:rsidRPr="004E5299">
        <w:rPr>
          <w:rFonts w:ascii="Times New Roman" w:hAnsi="Times New Roman"/>
          <w:b/>
          <w:sz w:val="32"/>
          <w:szCs w:val="32"/>
        </w:rPr>
        <w:t>.00, 1</w:t>
      </w:r>
      <w:r w:rsidR="00FE1A20">
        <w:rPr>
          <w:rFonts w:ascii="Times New Roman" w:hAnsi="Times New Roman"/>
          <w:b/>
          <w:sz w:val="32"/>
          <w:szCs w:val="32"/>
        </w:rPr>
        <w:t>3</w:t>
      </w:r>
      <w:r w:rsidRPr="004E5299">
        <w:rPr>
          <w:rFonts w:ascii="Times New Roman" w:hAnsi="Times New Roman"/>
          <w:b/>
          <w:sz w:val="32"/>
          <w:szCs w:val="32"/>
        </w:rPr>
        <w:t>.00-1</w:t>
      </w:r>
      <w:r w:rsidR="00FE1A20">
        <w:rPr>
          <w:rFonts w:ascii="Times New Roman" w:hAnsi="Times New Roman"/>
          <w:b/>
          <w:sz w:val="32"/>
          <w:szCs w:val="32"/>
        </w:rPr>
        <w:t>5</w:t>
      </w:r>
      <w:r w:rsidRPr="004E5299">
        <w:rPr>
          <w:rFonts w:ascii="Times New Roman" w:hAnsi="Times New Roman"/>
          <w:b/>
          <w:sz w:val="32"/>
          <w:szCs w:val="32"/>
        </w:rPr>
        <w:t>.00</w:t>
      </w:r>
      <w:r w:rsidRPr="00CA2B95">
        <w:rPr>
          <w:rFonts w:ascii="Times New Roman" w:hAnsi="Times New Roman"/>
          <w:b/>
          <w:sz w:val="32"/>
          <w:szCs w:val="32"/>
        </w:rPr>
        <w:t>)</w:t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CA2B95">
        <w:rPr>
          <w:rFonts w:ascii="Times New Roman" w:hAnsi="Times New Roman"/>
          <w:b/>
          <w:sz w:val="24"/>
          <w:szCs w:val="24"/>
        </w:rPr>
        <w:t>Модуль 2. 3</w:t>
      </w:r>
      <w:r w:rsidRPr="00CA2B95">
        <w:rPr>
          <w:rFonts w:ascii="Times New Roman" w:hAnsi="Times New Roman"/>
          <w:b/>
          <w:sz w:val="24"/>
          <w:szCs w:val="24"/>
          <w:lang w:val="en-US"/>
        </w:rPr>
        <w:t>D</w:t>
      </w:r>
      <w:r w:rsidRPr="00CA2B95">
        <w:rPr>
          <w:rFonts w:ascii="Times New Roman" w:hAnsi="Times New Roman"/>
          <w:b/>
          <w:sz w:val="24"/>
          <w:szCs w:val="24"/>
        </w:rPr>
        <w:t>-скетч проекта (4 часа)</w:t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C22B8" w:rsidRPr="00CA2B95" w:rsidRDefault="000C22B8" w:rsidP="000C22B8">
      <w:pPr>
        <w:spacing w:after="0" w:line="240" w:lineRule="auto"/>
        <w:ind w:left="3828" w:hanging="3261"/>
        <w:contextualSpacing/>
        <w:jc w:val="both"/>
        <w:rPr>
          <w:rFonts w:ascii="Times New Roman" w:hAnsi="Times New Roman"/>
        </w:rPr>
      </w:pPr>
      <w:r w:rsidRPr="00CA2B95">
        <w:rPr>
          <w:rFonts w:ascii="Times New Roman" w:hAnsi="Times New Roman"/>
          <w:b/>
          <w:i/>
          <w:sz w:val="24"/>
          <w:szCs w:val="24"/>
        </w:rPr>
        <w:t>Материалы и оборудование: персональный компьютер, мышь, клавиатура, бумага, карандаш</w:t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CA2B95">
        <w:rPr>
          <w:rFonts w:ascii="Times New Roman" w:hAnsi="Times New Roman"/>
          <w:b/>
          <w:i/>
          <w:sz w:val="24"/>
          <w:szCs w:val="24"/>
        </w:rPr>
        <w:t xml:space="preserve">Программное обеспечение: </w:t>
      </w:r>
      <w:r w:rsidRPr="00CA2B95">
        <w:rPr>
          <w:rFonts w:ascii="Times New Roman" w:hAnsi="Times New Roman"/>
          <w:b/>
          <w:i/>
          <w:sz w:val="24"/>
          <w:szCs w:val="24"/>
          <w:lang w:val="en-US"/>
        </w:rPr>
        <w:t>Fusion</w:t>
      </w:r>
      <w:r w:rsidRPr="00CA2B95">
        <w:rPr>
          <w:rFonts w:ascii="Times New Roman" w:hAnsi="Times New Roman"/>
          <w:b/>
          <w:i/>
          <w:sz w:val="24"/>
          <w:szCs w:val="24"/>
        </w:rPr>
        <w:t>360</w:t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A2B95">
        <w:rPr>
          <w:rFonts w:ascii="Times New Roman" w:hAnsi="Times New Roman"/>
          <w:b/>
          <w:sz w:val="24"/>
          <w:szCs w:val="24"/>
        </w:rPr>
        <w:t xml:space="preserve">ПРИМЕЧАНИЕ: </w:t>
      </w:r>
      <w:proofErr w:type="gramStart"/>
      <w:r w:rsidRPr="00CA2B95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CA2B95">
        <w:rPr>
          <w:rFonts w:ascii="Times New Roman" w:hAnsi="Times New Roman"/>
          <w:b/>
          <w:sz w:val="24"/>
          <w:szCs w:val="24"/>
        </w:rPr>
        <w:t xml:space="preserve"> папке под номером жребия создать папку «М2_3</w:t>
      </w:r>
      <w:r w:rsidRPr="00CA2B95">
        <w:rPr>
          <w:rFonts w:ascii="Times New Roman" w:hAnsi="Times New Roman"/>
          <w:b/>
          <w:sz w:val="24"/>
          <w:szCs w:val="24"/>
          <w:lang w:val="en-US"/>
        </w:rPr>
        <w:t>D</w:t>
      </w:r>
      <w:r w:rsidRPr="00CA2B95">
        <w:rPr>
          <w:rFonts w:ascii="Times New Roman" w:hAnsi="Times New Roman"/>
          <w:b/>
          <w:sz w:val="24"/>
          <w:szCs w:val="24"/>
        </w:rPr>
        <w:t>_</w:t>
      </w:r>
      <w:r w:rsidRPr="00CA2B95">
        <w:rPr>
          <w:rFonts w:ascii="Times New Roman" w:hAnsi="Times New Roman"/>
          <w:b/>
          <w:sz w:val="24"/>
          <w:szCs w:val="24"/>
          <w:lang w:val="en-US"/>
        </w:rPr>
        <w:t>sketch</w:t>
      </w:r>
      <w:r w:rsidRPr="00CA2B95">
        <w:rPr>
          <w:rFonts w:ascii="Times New Roman" w:hAnsi="Times New Roman"/>
          <w:b/>
          <w:sz w:val="24"/>
          <w:szCs w:val="24"/>
        </w:rPr>
        <w:t>_</w:t>
      </w:r>
      <w:r w:rsidRPr="00CA2B95">
        <w:rPr>
          <w:rFonts w:ascii="Times New Roman" w:hAnsi="Times New Roman"/>
          <w:b/>
          <w:sz w:val="24"/>
          <w:szCs w:val="24"/>
          <w:lang w:val="en-US"/>
        </w:rPr>
        <w:t>project</w:t>
      </w:r>
      <w:r w:rsidRPr="00CA2B95">
        <w:rPr>
          <w:rFonts w:ascii="Times New Roman" w:hAnsi="Times New Roman"/>
          <w:b/>
          <w:sz w:val="24"/>
          <w:szCs w:val="24"/>
        </w:rPr>
        <w:t xml:space="preserve">», в которой необходимо сохранить все файлы 2 модуля.  </w:t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CA2B95">
        <w:rPr>
          <w:rFonts w:ascii="Times New Roman" w:hAnsi="Times New Roman"/>
        </w:rPr>
        <w:t>Ваша задача продолжить работу над вашим проектом и создать рабочую трехмерную модель н</w:t>
      </w:r>
      <w:r w:rsidRPr="00CA2B95">
        <w:rPr>
          <w:rFonts w:ascii="Times New Roman" w:hAnsi="Times New Roman"/>
          <w:sz w:val="24"/>
          <w:szCs w:val="24"/>
        </w:rPr>
        <w:t>а основе эскиза из модуля 1.</w:t>
      </w:r>
    </w:p>
    <w:p w:rsidR="002928F3" w:rsidRPr="00CA2B95" w:rsidRDefault="002928F3" w:rsidP="002928F3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CA2B95">
        <w:rPr>
          <w:rFonts w:ascii="Times New Roman" w:hAnsi="Times New Roman"/>
          <w:b/>
          <w:sz w:val="24"/>
          <w:szCs w:val="24"/>
        </w:rPr>
        <w:t>Технические параметры разработки проекта</w:t>
      </w:r>
    </w:p>
    <w:p w:rsidR="002928F3" w:rsidRPr="00CA2B95" w:rsidRDefault="002928F3" w:rsidP="002928F3">
      <w:pPr>
        <w:numPr>
          <w:ilvl w:val="0"/>
          <w:numId w:val="19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Материал назначен всем деталям;</w:t>
      </w:r>
    </w:p>
    <w:p w:rsidR="002928F3" w:rsidRPr="00CA2B95" w:rsidRDefault="002928F3" w:rsidP="002928F3">
      <w:pPr>
        <w:numPr>
          <w:ilvl w:val="0"/>
          <w:numId w:val="19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Единицы измерения мм.</w:t>
      </w:r>
    </w:p>
    <w:p w:rsidR="002928F3" w:rsidRPr="00CA2B95" w:rsidRDefault="002928F3" w:rsidP="002928F3">
      <w:pPr>
        <w:numPr>
          <w:ilvl w:val="0"/>
          <w:numId w:val="19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Масштаб 3</w:t>
      </w:r>
      <w:r w:rsidRPr="00CA2B95">
        <w:rPr>
          <w:rFonts w:ascii="Times New Roman" w:hAnsi="Times New Roman"/>
          <w:sz w:val="24"/>
          <w:szCs w:val="24"/>
          <w:lang w:val="en-US"/>
        </w:rPr>
        <w:t>D</w:t>
      </w:r>
      <w:r w:rsidRPr="00CA2B95">
        <w:rPr>
          <w:rFonts w:ascii="Times New Roman" w:hAnsi="Times New Roman"/>
          <w:sz w:val="24"/>
          <w:szCs w:val="24"/>
        </w:rPr>
        <w:t xml:space="preserve"> модели по отношению к реальным размерам 1:1</w:t>
      </w:r>
    </w:p>
    <w:p w:rsidR="002928F3" w:rsidRPr="00CA2B95" w:rsidRDefault="002928F3" w:rsidP="002928F3">
      <w:pPr>
        <w:numPr>
          <w:ilvl w:val="0"/>
          <w:numId w:val="19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 xml:space="preserve">Построение с помощью не менее 2х разных типов моделирования </w:t>
      </w:r>
      <w:r w:rsidRPr="00CA2B95">
        <w:rPr>
          <w:rFonts w:ascii="Times New Roman" w:hAnsi="Times New Roman"/>
          <w:sz w:val="24"/>
        </w:rPr>
        <w:t xml:space="preserve">(твердотельное, поверхностное, </w:t>
      </w:r>
      <w:proofErr w:type="spellStart"/>
      <w:r w:rsidRPr="00CA2B95">
        <w:rPr>
          <w:rFonts w:ascii="Times New Roman" w:hAnsi="Times New Roman"/>
          <w:sz w:val="24"/>
        </w:rPr>
        <w:t>скульптурирование</w:t>
      </w:r>
      <w:proofErr w:type="spellEnd"/>
      <w:r w:rsidRPr="00CA2B95">
        <w:rPr>
          <w:rFonts w:ascii="Times New Roman" w:hAnsi="Times New Roman"/>
          <w:sz w:val="24"/>
        </w:rPr>
        <w:t>, листовой металл и т.д.);</w:t>
      </w:r>
    </w:p>
    <w:p w:rsidR="002928F3" w:rsidRPr="00CA2B95" w:rsidRDefault="002928F3" w:rsidP="002928F3">
      <w:pPr>
        <w:numPr>
          <w:ilvl w:val="0"/>
          <w:numId w:val="19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Структурированность «дерева конструирования» (присвоением названия всем деталям);</w:t>
      </w:r>
    </w:p>
    <w:p w:rsidR="002928F3" w:rsidRPr="00CA2B95" w:rsidRDefault="002928F3" w:rsidP="002928F3">
      <w:pPr>
        <w:numPr>
          <w:ilvl w:val="0"/>
          <w:numId w:val="19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Целостность модели (геометрии) (без проникновения деталей друг в друга)</w:t>
      </w:r>
    </w:p>
    <w:p w:rsidR="002928F3" w:rsidRPr="00CA2B95" w:rsidRDefault="002928F3" w:rsidP="002928F3">
      <w:pPr>
        <w:numPr>
          <w:ilvl w:val="0"/>
          <w:numId w:val="19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У поверхностей задана толщина не менее 1мм</w:t>
      </w:r>
    </w:p>
    <w:p w:rsidR="002928F3" w:rsidRPr="00CA2B95" w:rsidRDefault="002928F3" w:rsidP="002928F3">
      <w:pPr>
        <w:numPr>
          <w:ilvl w:val="0"/>
          <w:numId w:val="19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Отсутствие ошибок и предупреждений в «</w:t>
      </w:r>
      <w:proofErr w:type="spellStart"/>
      <w:r w:rsidRPr="00CA2B95">
        <w:rPr>
          <w:rFonts w:ascii="Times New Roman" w:hAnsi="Times New Roman"/>
          <w:sz w:val="24"/>
          <w:szCs w:val="24"/>
        </w:rPr>
        <w:t>таймлайне</w:t>
      </w:r>
      <w:proofErr w:type="spellEnd"/>
      <w:r w:rsidRPr="00CA2B95">
        <w:rPr>
          <w:rFonts w:ascii="Times New Roman" w:hAnsi="Times New Roman"/>
          <w:sz w:val="24"/>
          <w:szCs w:val="24"/>
        </w:rPr>
        <w:t>»;</w:t>
      </w:r>
    </w:p>
    <w:p w:rsidR="002928F3" w:rsidRPr="00CA2B95" w:rsidRDefault="002928F3" w:rsidP="002928F3">
      <w:pPr>
        <w:pStyle w:val="a5"/>
        <w:widowControl w:val="0"/>
        <w:numPr>
          <w:ilvl w:val="0"/>
          <w:numId w:val="19"/>
        </w:numPr>
        <w:tabs>
          <w:tab w:val="left" w:pos="1314"/>
        </w:tabs>
        <w:autoSpaceDE w:val="0"/>
        <w:autoSpaceDN w:val="0"/>
        <w:spacing w:after="0" w:line="240" w:lineRule="auto"/>
        <w:ind w:left="567" w:right="-1" w:hanging="567"/>
        <w:jc w:val="both"/>
        <w:rPr>
          <w:rFonts w:ascii="Times New Roman" w:hAnsi="Times New Roman"/>
          <w:sz w:val="24"/>
        </w:rPr>
      </w:pPr>
      <w:r w:rsidRPr="00CA2B95">
        <w:rPr>
          <w:rFonts w:ascii="Times New Roman" w:hAnsi="Times New Roman"/>
          <w:sz w:val="24"/>
        </w:rPr>
        <w:t>Отсутствие лишних элементов в файле;</w:t>
      </w:r>
    </w:p>
    <w:p w:rsidR="002928F3" w:rsidRPr="00CA2B95" w:rsidRDefault="002928F3" w:rsidP="002928F3">
      <w:pPr>
        <w:numPr>
          <w:ilvl w:val="0"/>
          <w:numId w:val="19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Наличие текста на модели (название проекта);</w:t>
      </w:r>
    </w:p>
    <w:p w:rsidR="002928F3" w:rsidRPr="00CA2B95" w:rsidRDefault="002928F3" w:rsidP="002928F3">
      <w:pPr>
        <w:pStyle w:val="a5"/>
        <w:widowControl w:val="0"/>
        <w:numPr>
          <w:ilvl w:val="0"/>
          <w:numId w:val="19"/>
        </w:numPr>
        <w:tabs>
          <w:tab w:val="left" w:pos="1314"/>
        </w:tabs>
        <w:autoSpaceDE w:val="0"/>
        <w:autoSpaceDN w:val="0"/>
        <w:spacing w:after="0" w:line="240" w:lineRule="auto"/>
        <w:ind w:left="567" w:right="-1" w:hanging="567"/>
        <w:jc w:val="both"/>
        <w:rPr>
          <w:rFonts w:ascii="Times New Roman" w:hAnsi="Times New Roman"/>
          <w:sz w:val="24"/>
        </w:rPr>
      </w:pPr>
      <w:r w:rsidRPr="00CA2B95">
        <w:rPr>
          <w:rFonts w:ascii="Times New Roman" w:hAnsi="Times New Roman"/>
          <w:sz w:val="24"/>
        </w:rPr>
        <w:t>Использование модификаторов – не менее 2х разных;</w:t>
      </w:r>
    </w:p>
    <w:p w:rsidR="002928F3" w:rsidRPr="00CA2B95" w:rsidRDefault="002928F3" w:rsidP="002928F3">
      <w:pPr>
        <w:pStyle w:val="a5"/>
        <w:numPr>
          <w:ilvl w:val="0"/>
          <w:numId w:val="19"/>
        </w:numPr>
        <w:spacing w:after="0" w:line="240" w:lineRule="auto"/>
        <w:ind w:left="567" w:right="-1" w:hanging="567"/>
        <w:jc w:val="both"/>
        <w:rPr>
          <w:rFonts w:ascii="Times New Roman" w:hAnsi="Times New Roman"/>
          <w:sz w:val="24"/>
        </w:rPr>
      </w:pPr>
      <w:r w:rsidRPr="00CA2B95">
        <w:rPr>
          <w:rFonts w:ascii="Times New Roman" w:hAnsi="Times New Roman"/>
          <w:color w:val="000009"/>
          <w:sz w:val="24"/>
        </w:rPr>
        <w:t>Модель должна быть выполнена из не менее чем 6 деталей.</w:t>
      </w:r>
    </w:p>
    <w:p w:rsidR="002928F3" w:rsidRPr="00CA2B95" w:rsidRDefault="002928F3" w:rsidP="002928F3">
      <w:pPr>
        <w:numPr>
          <w:ilvl w:val="0"/>
          <w:numId w:val="19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Все дополнительные и вспомогательные плоскости скрыты;</w:t>
      </w:r>
    </w:p>
    <w:p w:rsidR="002928F3" w:rsidRPr="00CA2B95" w:rsidRDefault="002928F3" w:rsidP="002928F3">
      <w:pPr>
        <w:numPr>
          <w:ilvl w:val="0"/>
          <w:numId w:val="19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Перспективный рендер: формат файлов – “JPEG”, разрешение 1500х2000px, c названием файла визуализации “</w:t>
      </w:r>
      <w:proofErr w:type="spellStart"/>
      <w:r w:rsidRPr="00CA2B95">
        <w:rPr>
          <w:rFonts w:ascii="Times New Roman" w:hAnsi="Times New Roman"/>
          <w:sz w:val="24"/>
          <w:szCs w:val="24"/>
        </w:rPr>
        <w:t>Perspective</w:t>
      </w:r>
      <w:proofErr w:type="spellEnd"/>
      <w:r w:rsidRPr="00CA2B95">
        <w:rPr>
          <w:rFonts w:ascii="Times New Roman" w:hAnsi="Times New Roman"/>
          <w:sz w:val="24"/>
          <w:szCs w:val="24"/>
        </w:rPr>
        <w:t>” с выбранной за основную вариаци</w:t>
      </w:r>
      <w:r w:rsidR="00FE1A20">
        <w:rPr>
          <w:rFonts w:ascii="Times New Roman" w:hAnsi="Times New Roman"/>
          <w:sz w:val="24"/>
          <w:szCs w:val="24"/>
        </w:rPr>
        <w:t>ю</w:t>
      </w:r>
      <w:r w:rsidRPr="00CA2B95">
        <w:rPr>
          <w:rFonts w:ascii="Times New Roman" w:hAnsi="Times New Roman"/>
          <w:sz w:val="24"/>
          <w:szCs w:val="24"/>
        </w:rPr>
        <w:t xml:space="preserve"> цвета</w:t>
      </w:r>
    </w:p>
    <w:p w:rsidR="002928F3" w:rsidRPr="00CA2B95" w:rsidRDefault="002928F3" w:rsidP="002928F3">
      <w:pPr>
        <w:numPr>
          <w:ilvl w:val="0"/>
          <w:numId w:val="19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Обязательно наличие фронтально направленного источника света в рабочем файле проекта.</w:t>
      </w:r>
    </w:p>
    <w:p w:rsidR="002928F3" w:rsidRPr="00CA2B95" w:rsidRDefault="002928F3" w:rsidP="002928F3">
      <w:pPr>
        <w:numPr>
          <w:ilvl w:val="0"/>
          <w:numId w:val="19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A2B95">
        <w:rPr>
          <w:rFonts w:ascii="Times New Roman" w:hAnsi="Times New Roman"/>
          <w:sz w:val="24"/>
          <w:szCs w:val="24"/>
        </w:rPr>
        <w:t>Рендеры</w:t>
      </w:r>
      <w:proofErr w:type="spellEnd"/>
      <w:r w:rsidRPr="00CA2B95">
        <w:rPr>
          <w:rFonts w:ascii="Times New Roman" w:hAnsi="Times New Roman"/>
          <w:sz w:val="24"/>
          <w:szCs w:val="24"/>
        </w:rPr>
        <w:t xml:space="preserve"> основных проекционных видов: формат файлов JPEG, разрешение 1000х1000px, под названием “Ren_1”, «Ren_2”, «Ren_3” с выбранной за основной вариацией цвета</w:t>
      </w:r>
    </w:p>
    <w:p w:rsidR="002928F3" w:rsidRPr="00CA2B95" w:rsidRDefault="002928F3" w:rsidP="002928F3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</w:p>
    <w:p w:rsidR="000C22B8" w:rsidRPr="00CA2B95" w:rsidRDefault="000C22B8" w:rsidP="000C22B8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  <w:b/>
        </w:rPr>
        <w:t>Выход продуктов второго модуля:</w:t>
      </w:r>
    </w:p>
    <w:p w:rsidR="000C22B8" w:rsidRPr="00CA2B95" w:rsidRDefault="000C22B8" w:rsidP="000C22B8">
      <w:pPr>
        <w:pStyle w:val="Normal1"/>
        <w:numPr>
          <w:ilvl w:val="0"/>
          <w:numId w:val="28"/>
        </w:numPr>
        <w:tabs>
          <w:tab w:val="clear" w:pos="720"/>
          <w:tab w:val="num" w:pos="0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</w:rPr>
        <w:t>Рабочий файл сборки с названием «</w:t>
      </w:r>
      <w:proofErr w:type="spellStart"/>
      <w:r w:rsidRPr="00CA2B95">
        <w:rPr>
          <w:rFonts w:ascii="Times New Roman" w:hAnsi="Times New Roman" w:cs="Times New Roman"/>
          <w:lang w:val="en-US"/>
        </w:rPr>
        <w:t>Prototip</w:t>
      </w:r>
      <w:proofErr w:type="spellEnd"/>
      <w:r w:rsidRPr="00CA2B95">
        <w:rPr>
          <w:rFonts w:ascii="Times New Roman" w:hAnsi="Times New Roman" w:cs="Times New Roman"/>
        </w:rPr>
        <w:t xml:space="preserve">_1» с расширением </w:t>
      </w:r>
      <w:bookmarkStart w:id="3" w:name="_GoBack"/>
      <w:bookmarkEnd w:id="3"/>
      <w:r w:rsidR="00FE1A20" w:rsidRPr="00CA2B95">
        <w:rPr>
          <w:rFonts w:ascii="Times New Roman" w:hAnsi="Times New Roman" w:cs="Times New Roman"/>
        </w:rPr>
        <w:t>*.</w:t>
      </w:r>
      <w:r w:rsidR="00FE1A20" w:rsidRPr="00CA2B95">
        <w:rPr>
          <w:rFonts w:ascii="Times New Roman" w:hAnsi="Times New Roman" w:cs="Times New Roman"/>
          <w:lang w:val="en-US"/>
        </w:rPr>
        <w:t>f</w:t>
      </w:r>
      <w:r w:rsidR="00FE1A20" w:rsidRPr="00CA2B95">
        <w:rPr>
          <w:rFonts w:ascii="Times New Roman" w:hAnsi="Times New Roman" w:cs="Times New Roman"/>
        </w:rPr>
        <w:t>3</w:t>
      </w:r>
      <w:r w:rsidR="00FE1A20" w:rsidRPr="00CA2B95">
        <w:rPr>
          <w:rFonts w:ascii="Times New Roman" w:hAnsi="Times New Roman" w:cs="Times New Roman"/>
          <w:lang w:val="en-US"/>
        </w:rPr>
        <w:t>d</w:t>
      </w:r>
      <w:r w:rsidR="00FE1A20" w:rsidRPr="00CA2B95">
        <w:rPr>
          <w:rFonts w:ascii="Times New Roman" w:hAnsi="Times New Roman" w:cs="Times New Roman"/>
        </w:rPr>
        <w:t xml:space="preserve"> в</w:t>
      </w:r>
      <w:r w:rsidRPr="00CA2B95">
        <w:rPr>
          <w:rFonts w:ascii="Times New Roman" w:hAnsi="Times New Roman" w:cs="Times New Roman"/>
        </w:rPr>
        <w:t xml:space="preserve"> папке соревновательного модуля внутри папки под номером жребия;</w:t>
      </w:r>
    </w:p>
    <w:p w:rsidR="000C22B8" w:rsidRPr="00CA2B95" w:rsidRDefault="000C22B8" w:rsidP="000C22B8">
      <w:pPr>
        <w:pStyle w:val="Normal1"/>
        <w:numPr>
          <w:ilvl w:val="0"/>
          <w:numId w:val="28"/>
        </w:numPr>
        <w:tabs>
          <w:tab w:val="clear" w:pos="720"/>
          <w:tab w:val="num" w:pos="0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</w:rPr>
        <w:t>Файл перспективного рендера находятся в папке соревновательного модуля внутри папки жребия</w:t>
      </w:r>
    </w:p>
    <w:p w:rsidR="000C22B8" w:rsidRDefault="000C22B8" w:rsidP="000C22B8">
      <w:pPr>
        <w:pStyle w:val="Normal1"/>
        <w:numPr>
          <w:ilvl w:val="0"/>
          <w:numId w:val="28"/>
        </w:numPr>
        <w:tabs>
          <w:tab w:val="clear" w:pos="720"/>
          <w:tab w:val="num" w:pos="0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</w:rPr>
        <w:t xml:space="preserve">3 файла ортогональных </w:t>
      </w:r>
      <w:proofErr w:type="spellStart"/>
      <w:r w:rsidRPr="00CA2B95">
        <w:rPr>
          <w:rFonts w:ascii="Times New Roman" w:hAnsi="Times New Roman" w:cs="Times New Roman"/>
        </w:rPr>
        <w:t>рендеров</w:t>
      </w:r>
      <w:proofErr w:type="spellEnd"/>
      <w:r w:rsidRPr="00CA2B95">
        <w:rPr>
          <w:rFonts w:ascii="Times New Roman" w:hAnsi="Times New Roman" w:cs="Times New Roman"/>
        </w:rPr>
        <w:t xml:space="preserve"> находятся в папке соревновательного модуля внутри папки жребия</w:t>
      </w:r>
    </w:p>
    <w:p w:rsidR="00331297" w:rsidRDefault="00331297" w:rsidP="00331297">
      <w:pPr>
        <w:pStyle w:val="Normal1"/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</w:p>
    <w:p w:rsidR="002928F3" w:rsidRDefault="002928F3" w:rsidP="00331297">
      <w:pPr>
        <w:pStyle w:val="Normal1"/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</w:p>
    <w:p w:rsidR="006E170F" w:rsidRDefault="006E170F" w:rsidP="00331297">
      <w:pPr>
        <w:pStyle w:val="Normal1"/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</w:p>
    <w:p w:rsidR="006E170F" w:rsidRPr="00CA2B95" w:rsidRDefault="006E170F" w:rsidP="00331297">
      <w:pPr>
        <w:pStyle w:val="Normal1"/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</w:p>
    <w:p w:rsidR="000C22B8" w:rsidRPr="00CA2B95" w:rsidRDefault="000C22B8" w:rsidP="0018419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pacing w:val="2"/>
          <w:sz w:val="24"/>
          <w:szCs w:val="24"/>
          <w:shd w:val="clear" w:color="auto" w:fill="FFFFFF"/>
        </w:rPr>
      </w:pPr>
      <w:r w:rsidRPr="00CA2B95">
        <w:rPr>
          <w:rStyle w:val="1"/>
          <w:rFonts w:ascii="Times New Roman" w:hAnsi="Times New Roman" w:cs="Times New Roman"/>
          <w:b/>
          <w:bCs/>
          <w:sz w:val="32"/>
          <w:szCs w:val="32"/>
        </w:rPr>
        <w:lastRenderedPageBreak/>
        <w:t>День 3 (</w:t>
      </w:r>
      <w:r w:rsidR="00FE1A20">
        <w:rPr>
          <w:rStyle w:val="1"/>
          <w:rFonts w:ascii="Times New Roman" w:hAnsi="Times New Roman" w:cs="Times New Roman"/>
          <w:b/>
          <w:bCs/>
          <w:color w:val="auto"/>
          <w:sz w:val="32"/>
          <w:szCs w:val="32"/>
        </w:rPr>
        <w:t>10</w:t>
      </w:r>
      <w:r w:rsidRPr="004E5299">
        <w:rPr>
          <w:rStyle w:val="1"/>
          <w:rFonts w:ascii="Times New Roman" w:hAnsi="Times New Roman" w:cs="Times New Roman"/>
          <w:b/>
          <w:bCs/>
          <w:color w:val="auto"/>
          <w:sz w:val="32"/>
          <w:szCs w:val="32"/>
        </w:rPr>
        <w:t>.00-1</w:t>
      </w:r>
      <w:r w:rsidR="00FE1A20">
        <w:rPr>
          <w:rStyle w:val="1"/>
          <w:rFonts w:ascii="Times New Roman" w:hAnsi="Times New Roman" w:cs="Times New Roman"/>
          <w:b/>
          <w:bCs/>
          <w:color w:val="auto"/>
          <w:sz w:val="32"/>
          <w:szCs w:val="32"/>
        </w:rPr>
        <w:t>3</w:t>
      </w:r>
      <w:r w:rsidRPr="004E5299">
        <w:rPr>
          <w:rStyle w:val="1"/>
          <w:rFonts w:ascii="Times New Roman" w:hAnsi="Times New Roman" w:cs="Times New Roman"/>
          <w:b/>
          <w:bCs/>
          <w:color w:val="auto"/>
          <w:sz w:val="32"/>
          <w:szCs w:val="32"/>
        </w:rPr>
        <w:t>.00, 1</w:t>
      </w:r>
      <w:r w:rsidR="00FE1A20">
        <w:rPr>
          <w:rStyle w:val="1"/>
          <w:rFonts w:ascii="Times New Roman" w:hAnsi="Times New Roman" w:cs="Times New Roman"/>
          <w:b/>
          <w:bCs/>
          <w:color w:val="auto"/>
          <w:sz w:val="32"/>
          <w:szCs w:val="32"/>
        </w:rPr>
        <w:t>4</w:t>
      </w:r>
      <w:r w:rsidRPr="004E5299">
        <w:rPr>
          <w:rStyle w:val="1"/>
          <w:rFonts w:ascii="Times New Roman" w:hAnsi="Times New Roman" w:cs="Times New Roman"/>
          <w:b/>
          <w:bCs/>
          <w:color w:val="auto"/>
          <w:sz w:val="32"/>
          <w:szCs w:val="32"/>
        </w:rPr>
        <w:t>.00-1</w:t>
      </w:r>
      <w:r w:rsidR="00FE1A20">
        <w:rPr>
          <w:rStyle w:val="1"/>
          <w:rFonts w:ascii="Times New Roman" w:hAnsi="Times New Roman" w:cs="Times New Roman"/>
          <w:b/>
          <w:bCs/>
          <w:color w:val="auto"/>
          <w:sz w:val="32"/>
          <w:szCs w:val="32"/>
        </w:rPr>
        <w:t>5</w:t>
      </w:r>
      <w:r w:rsidRPr="004E5299">
        <w:rPr>
          <w:rStyle w:val="1"/>
          <w:rFonts w:ascii="Times New Roman" w:hAnsi="Times New Roman" w:cs="Times New Roman"/>
          <w:b/>
          <w:bCs/>
          <w:color w:val="auto"/>
          <w:sz w:val="32"/>
          <w:szCs w:val="32"/>
        </w:rPr>
        <w:t>.00</w:t>
      </w:r>
      <w:r w:rsidRPr="00CA2B95">
        <w:rPr>
          <w:rStyle w:val="1"/>
          <w:rFonts w:ascii="Times New Roman" w:hAnsi="Times New Roman" w:cs="Times New Roman"/>
          <w:b/>
          <w:bCs/>
          <w:sz w:val="32"/>
          <w:szCs w:val="32"/>
        </w:rPr>
        <w:t>)</w:t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A2B95">
        <w:rPr>
          <w:rFonts w:ascii="Times New Roman" w:hAnsi="Times New Roman"/>
          <w:b/>
          <w:sz w:val="24"/>
          <w:szCs w:val="24"/>
        </w:rPr>
        <w:t>Модуль 3. Визуализация и анимация проекта (3 часа</w:t>
      </w:r>
      <w:r w:rsidRPr="00CA2B95">
        <w:rPr>
          <w:rFonts w:ascii="Times New Roman" w:hAnsi="Times New Roman"/>
          <w:b/>
          <w:sz w:val="28"/>
          <w:szCs w:val="28"/>
        </w:rPr>
        <w:t>)</w:t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C22B8" w:rsidRPr="00CA2B95" w:rsidRDefault="000C22B8" w:rsidP="000C22B8">
      <w:pPr>
        <w:pStyle w:val="Normal1"/>
        <w:spacing w:after="0" w:line="240" w:lineRule="auto"/>
        <w:ind w:left="3828" w:hanging="3261"/>
        <w:contextualSpacing/>
        <w:jc w:val="both"/>
        <w:rPr>
          <w:rFonts w:ascii="Times New Roman" w:hAnsi="Times New Roman" w:cs="Times New Roman"/>
          <w:b/>
          <w:i/>
        </w:rPr>
      </w:pPr>
      <w:r w:rsidRPr="00CA2B95">
        <w:rPr>
          <w:rFonts w:ascii="Times New Roman" w:hAnsi="Times New Roman" w:cs="Times New Roman"/>
          <w:b/>
          <w:i/>
        </w:rPr>
        <w:t>Материалы и оборудование: персональный компьютер, мышь, клавиатура, бумага, файлы музыки</w:t>
      </w:r>
    </w:p>
    <w:p w:rsidR="000C22B8" w:rsidRPr="002928F3" w:rsidRDefault="000C22B8" w:rsidP="000C22B8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</w:rPr>
      </w:pPr>
      <w:r w:rsidRPr="00CA2B95">
        <w:rPr>
          <w:rFonts w:ascii="Times New Roman" w:hAnsi="Times New Roman" w:cs="Times New Roman"/>
          <w:b/>
          <w:i/>
        </w:rPr>
        <w:t xml:space="preserve">Программное обеспечение: </w:t>
      </w:r>
      <w:r w:rsidRPr="00CA2B95">
        <w:rPr>
          <w:rFonts w:ascii="Times New Roman" w:hAnsi="Times New Roman" w:cs="Times New Roman"/>
          <w:b/>
          <w:i/>
          <w:lang w:val="en-US"/>
        </w:rPr>
        <w:t>Fusion</w:t>
      </w:r>
      <w:r w:rsidRPr="00CA2B95">
        <w:rPr>
          <w:rFonts w:ascii="Times New Roman" w:hAnsi="Times New Roman" w:cs="Times New Roman"/>
          <w:b/>
          <w:i/>
        </w:rPr>
        <w:t xml:space="preserve">360, </w:t>
      </w:r>
      <w:proofErr w:type="spellStart"/>
      <w:r w:rsidRPr="00CA2B95">
        <w:rPr>
          <w:rFonts w:ascii="Times New Roman" w:hAnsi="Times New Roman" w:cs="Times New Roman"/>
          <w:b/>
          <w:i/>
          <w:lang w:val="en-US"/>
        </w:rPr>
        <w:t>AdobePhotoshop</w:t>
      </w:r>
      <w:proofErr w:type="spellEnd"/>
      <w:r w:rsidRPr="00CA2B95">
        <w:rPr>
          <w:rFonts w:ascii="Times New Roman" w:hAnsi="Times New Roman" w:cs="Times New Roman"/>
          <w:b/>
          <w:i/>
        </w:rPr>
        <w:t xml:space="preserve">, </w:t>
      </w:r>
      <w:r w:rsidRPr="00CA2B95">
        <w:rPr>
          <w:rFonts w:ascii="Times New Roman" w:hAnsi="Times New Roman" w:cs="Times New Roman"/>
          <w:b/>
          <w:i/>
          <w:lang w:val="en-US"/>
        </w:rPr>
        <w:t>Power</w:t>
      </w:r>
      <w:r w:rsidRPr="00CA2B95">
        <w:rPr>
          <w:rFonts w:ascii="Times New Roman" w:hAnsi="Times New Roman" w:cs="Times New Roman"/>
          <w:b/>
          <w:i/>
        </w:rPr>
        <w:t xml:space="preserve"> </w:t>
      </w:r>
      <w:r w:rsidRPr="00CA2B95">
        <w:rPr>
          <w:rFonts w:ascii="Times New Roman" w:hAnsi="Times New Roman" w:cs="Times New Roman"/>
          <w:b/>
          <w:i/>
          <w:lang w:val="en-US"/>
        </w:rPr>
        <w:t>Point</w:t>
      </w:r>
      <w:r w:rsidR="002928F3">
        <w:rPr>
          <w:rFonts w:ascii="Times New Roman" w:hAnsi="Times New Roman" w:cs="Times New Roman"/>
          <w:b/>
          <w:i/>
        </w:rPr>
        <w:t>, Интернет браузер</w:t>
      </w:r>
    </w:p>
    <w:p w:rsidR="000C22B8" w:rsidRPr="00CA2B95" w:rsidRDefault="000C22B8" w:rsidP="000C22B8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CA2B95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ПРИМЕЧАНИЕ: </w:t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CA2B95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  <w:t>1. Сохранить в папке с номером жребия на вашем рабочем столе и создать папку «М4_3</w:t>
      </w:r>
      <w:r w:rsidRPr="00CA2B95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  <w:t>D</w:t>
      </w:r>
      <w:r w:rsidRPr="00CA2B95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  <w:t>_</w:t>
      </w:r>
      <w:r w:rsidRPr="00CA2B95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  <w:t>sketch</w:t>
      </w:r>
      <w:r w:rsidRPr="00CA2B95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  <w:t>_</w:t>
      </w:r>
      <w:r w:rsidRPr="00CA2B95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  <w:t>container</w:t>
      </w:r>
      <w:r w:rsidRPr="00CA2B95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». </w:t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CA2B95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2. </w:t>
      </w:r>
      <w:r w:rsidR="002928F3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  <w:t>М</w:t>
      </w:r>
      <w:r w:rsidRPr="00CA2B95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узыка в папке “музыка” на рабочем столе </w:t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CA2B95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  <w:t>3. Все вспомогательные файлы видеоролика сохранять в папке «</w:t>
      </w:r>
      <w:r w:rsidRPr="00CA2B95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  <w:lang w:val="en-US"/>
        </w:rPr>
        <w:t>DOP</w:t>
      </w:r>
      <w:r w:rsidRPr="00CA2B95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  <w:t>» внутри папки.</w:t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bCs/>
          <w:color w:val="00000A"/>
          <w:spacing w:val="2"/>
          <w:sz w:val="24"/>
          <w:szCs w:val="24"/>
          <w:shd w:val="clear" w:color="auto" w:fill="FFFFFF"/>
        </w:rPr>
      </w:pPr>
      <w:r w:rsidRPr="00CA2B95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4. Во время выполнения </w:t>
      </w:r>
      <w:r w:rsidR="002928F3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участник может воспользоваться интернет браузеров (15 минут, время фиксируется и контролируется экспертами) для поиска среды, подходящей для его проекта. Все скачанные файлы </w:t>
      </w:r>
      <w:r w:rsidR="00FE1A20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  <w:t>хранятся</w:t>
      </w:r>
      <w:r w:rsidR="002928F3">
        <w:rPr>
          <w:rStyle w:val="1"/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в папке соревновательного модуля название «Среда»</w:t>
      </w:r>
    </w:p>
    <w:p w:rsidR="000C22B8" w:rsidRPr="00CA2B95" w:rsidRDefault="000C22B8" w:rsidP="000C22B8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:rsidR="000C22B8" w:rsidRPr="00CA2B95" w:rsidRDefault="000C22B8" w:rsidP="000C22B8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</w:rPr>
        <w:t>На основе уже готового проекта из модуля №2 необходимо разработать демонстрационную анимированную презентацию.</w:t>
      </w:r>
    </w:p>
    <w:p w:rsidR="000C22B8" w:rsidRPr="00CA2B95" w:rsidRDefault="000C22B8" w:rsidP="000C22B8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</w:rPr>
        <w:t xml:space="preserve">Презентационные слайды должны быть интересными и привлекающими внимание. Они должны раскрывать суть проекта, его оригинальность, глубину проработки. </w:t>
      </w:r>
      <w:r w:rsidR="00FE1A20" w:rsidRPr="00CA2B95">
        <w:rPr>
          <w:rFonts w:ascii="Times New Roman" w:hAnsi="Times New Roman" w:cs="Times New Roman"/>
        </w:rPr>
        <w:t>Главная цель</w:t>
      </w:r>
      <w:r w:rsidRPr="00CA2B95">
        <w:rPr>
          <w:rFonts w:ascii="Times New Roman" w:hAnsi="Times New Roman" w:cs="Times New Roman"/>
        </w:rPr>
        <w:t xml:space="preserve"> - заинтересовать заказчика. </w:t>
      </w:r>
    </w:p>
    <w:p w:rsidR="000C22B8" w:rsidRPr="00CA2B95" w:rsidRDefault="000C22B8" w:rsidP="000C22B8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</w:rPr>
        <w:t xml:space="preserve">Выполненная презентация должна обладать всеми качествами самостоятельного художественного визуального ряда, понятного без дополнительного информирования зрителей. Из него должно быть ясно, какой проект разрабатывался, с какой целью и какие предложения сделал участник, а также обоснованность использования в приведенном объекте. </w:t>
      </w:r>
    </w:p>
    <w:p w:rsidR="00907680" w:rsidRDefault="00907680" w:rsidP="00907680">
      <w:pPr>
        <w:pStyle w:val="Normal1"/>
        <w:contextualSpacing/>
        <w:jc w:val="both"/>
        <w:rPr>
          <w:rFonts w:ascii="Times New Roman" w:hAnsi="Times New Roman" w:cs="Times New Roman"/>
          <w:b/>
        </w:rPr>
      </w:pPr>
    </w:p>
    <w:p w:rsidR="00907680" w:rsidRPr="00907680" w:rsidRDefault="00907680" w:rsidP="00907680">
      <w:pPr>
        <w:pStyle w:val="Normal1"/>
        <w:ind w:firstLine="567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Технические параметры выполнения работ</w:t>
      </w:r>
    </w:p>
    <w:p w:rsidR="00907680" w:rsidRDefault="00907680" w:rsidP="00907680">
      <w:pPr>
        <w:pStyle w:val="Normal1"/>
        <w:spacing w:after="0" w:line="240" w:lineRule="auto"/>
        <w:ind w:left="710"/>
        <w:jc w:val="both"/>
        <w:rPr>
          <w:rFonts w:ascii="Times New Roman" w:hAnsi="Times New Roman" w:cs="Times New Roman"/>
        </w:rPr>
      </w:pPr>
      <w:r w:rsidRPr="00EC19D0">
        <w:rPr>
          <w:rFonts w:ascii="Times New Roman" w:hAnsi="Times New Roman" w:cs="Times New Roman"/>
        </w:rPr>
        <w:t>Анимация</w:t>
      </w:r>
      <w:r>
        <w:rPr>
          <w:rFonts w:ascii="Times New Roman" w:hAnsi="Times New Roman" w:cs="Times New Roman"/>
        </w:rPr>
        <w:t xml:space="preserve"> и изображения объекта из программы трехмерного моделирования.</w:t>
      </w:r>
    </w:p>
    <w:p w:rsidR="00907680" w:rsidRPr="00C16982" w:rsidRDefault="00907680" w:rsidP="00907680">
      <w:pPr>
        <w:pStyle w:val="Normal1"/>
        <w:spacing w:after="0" w:line="240" w:lineRule="auto"/>
        <w:ind w:left="709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Технические ограничения статичного рендера: фон сплошная заливка, кроме серого; разрешение 1200 на 1600 </w:t>
      </w:r>
      <w:r>
        <w:rPr>
          <w:rFonts w:ascii="Times New Roman" w:hAnsi="Times New Roman"/>
          <w:i/>
          <w:iCs/>
          <w:lang w:val="en-US"/>
        </w:rPr>
        <w:t>p</w:t>
      </w:r>
      <w:r>
        <w:rPr>
          <w:rFonts w:ascii="Times New Roman" w:hAnsi="Times New Roman"/>
          <w:i/>
          <w:iCs/>
        </w:rPr>
        <w:t>х; объем файла не более 3Мб, формат .</w:t>
      </w:r>
      <w:r>
        <w:rPr>
          <w:rFonts w:ascii="Times New Roman" w:hAnsi="Times New Roman"/>
          <w:i/>
          <w:iCs/>
          <w:lang w:val="en-US"/>
        </w:rPr>
        <w:t>JPG</w:t>
      </w:r>
      <w:r>
        <w:rPr>
          <w:rFonts w:ascii="Times New Roman" w:hAnsi="Times New Roman"/>
          <w:i/>
          <w:iCs/>
        </w:rPr>
        <w:t>.</w:t>
      </w:r>
    </w:p>
    <w:p w:rsidR="000C22B8" w:rsidRPr="00907680" w:rsidRDefault="00907680" w:rsidP="00907680">
      <w:pPr>
        <w:pStyle w:val="Normal1"/>
        <w:ind w:left="708" w:firstLine="1"/>
        <w:jc w:val="both"/>
        <w:rPr>
          <w:rFonts w:ascii="Times New Roman" w:hAnsi="Times New Roman"/>
          <w:i/>
          <w:iCs/>
          <w:lang w:bidi="ar-SA"/>
        </w:rPr>
      </w:pPr>
      <w:r>
        <w:rPr>
          <w:rFonts w:ascii="Times New Roman" w:hAnsi="Times New Roman"/>
          <w:i/>
          <w:iCs/>
        </w:rPr>
        <w:t xml:space="preserve">Технические ограничения </w:t>
      </w:r>
      <w:proofErr w:type="spellStart"/>
      <w:r>
        <w:rPr>
          <w:rFonts w:ascii="Times New Roman" w:hAnsi="Times New Roman"/>
          <w:i/>
          <w:iCs/>
        </w:rPr>
        <w:t>рендеров</w:t>
      </w:r>
      <w:proofErr w:type="spellEnd"/>
      <w:r>
        <w:rPr>
          <w:rFonts w:ascii="Times New Roman" w:hAnsi="Times New Roman"/>
          <w:i/>
          <w:iCs/>
        </w:rPr>
        <w:t xml:space="preserve"> анимации: светлый фон; разрешение 1600 на 1200 </w:t>
      </w:r>
      <w:r>
        <w:rPr>
          <w:rFonts w:ascii="Times New Roman" w:hAnsi="Times New Roman"/>
          <w:i/>
          <w:iCs/>
          <w:lang w:val="en-US"/>
        </w:rPr>
        <w:t>p</w:t>
      </w:r>
      <w:r>
        <w:rPr>
          <w:rFonts w:ascii="Times New Roman" w:hAnsi="Times New Roman"/>
          <w:i/>
          <w:iCs/>
        </w:rPr>
        <w:t>х, формат .</w:t>
      </w:r>
      <w:r>
        <w:rPr>
          <w:rFonts w:ascii="Times New Roman" w:hAnsi="Times New Roman"/>
          <w:i/>
          <w:iCs/>
          <w:lang w:val="en-US"/>
        </w:rPr>
        <w:t>AVI</w:t>
      </w:r>
      <w:r>
        <w:rPr>
          <w:rFonts w:ascii="Times New Roman" w:hAnsi="Times New Roman"/>
          <w:i/>
          <w:iCs/>
        </w:rPr>
        <w:t>.</w:t>
      </w:r>
    </w:p>
    <w:p w:rsidR="00907680" w:rsidRPr="00907680" w:rsidRDefault="000C22B8" w:rsidP="00907680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CA2B95">
        <w:rPr>
          <w:rFonts w:ascii="Times New Roman" w:hAnsi="Times New Roman" w:cs="Times New Roman"/>
          <w:b/>
        </w:rPr>
        <w:t>Технические параметры разработки видеоролика</w:t>
      </w:r>
    </w:p>
    <w:p w:rsidR="000C22B8" w:rsidRPr="00CA2B95" w:rsidRDefault="000C22B8" w:rsidP="000C22B8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</w:rPr>
        <w:t>Презентация должна быть завершенной концептуальной композицией. При его выполнении необходимо минимально наличие следующих кадров (последовательность кадров выстраивается на усмотрение участника, также информации и кадров в ролике может быть больше, чем приведено в списке):</w:t>
      </w:r>
    </w:p>
    <w:p w:rsidR="000C22B8" w:rsidRPr="00CA2B95" w:rsidRDefault="000C22B8" w:rsidP="000C22B8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:rsidR="00907680" w:rsidRPr="00CA2B95" w:rsidRDefault="00907680" w:rsidP="002928F3">
      <w:pPr>
        <w:pStyle w:val="Normal1"/>
        <w:numPr>
          <w:ilvl w:val="0"/>
          <w:numId w:val="29"/>
        </w:numPr>
        <w:tabs>
          <w:tab w:val="clear" w:pos="720"/>
          <w:tab w:val="num" w:pos="709"/>
        </w:tabs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</w:rPr>
        <w:t>Название проекта и имя разработчика</w:t>
      </w:r>
    </w:p>
    <w:p w:rsidR="00907680" w:rsidRPr="00CA2B95" w:rsidRDefault="00907680" w:rsidP="002928F3">
      <w:pPr>
        <w:pStyle w:val="Normal1"/>
        <w:numPr>
          <w:ilvl w:val="0"/>
          <w:numId w:val="29"/>
        </w:numPr>
        <w:tabs>
          <w:tab w:val="clear" w:pos="720"/>
          <w:tab w:val="num" w:pos="709"/>
        </w:tabs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</w:rPr>
        <w:t>Концепция проекта (аннотация текстом)</w:t>
      </w:r>
    </w:p>
    <w:p w:rsidR="00907680" w:rsidRPr="00CA2B95" w:rsidRDefault="00907680" w:rsidP="002928F3">
      <w:pPr>
        <w:pStyle w:val="Normal1"/>
        <w:numPr>
          <w:ilvl w:val="0"/>
          <w:numId w:val="29"/>
        </w:numPr>
        <w:tabs>
          <w:tab w:val="clear" w:pos="720"/>
          <w:tab w:val="num" w:pos="709"/>
        </w:tabs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</w:rPr>
        <w:t>Текстовые пояснения к процессам, демонстрируемым в презентации</w:t>
      </w:r>
    </w:p>
    <w:p w:rsidR="00907680" w:rsidRPr="00CA2B95" w:rsidRDefault="00907680" w:rsidP="002928F3">
      <w:pPr>
        <w:pStyle w:val="Normal1"/>
        <w:numPr>
          <w:ilvl w:val="0"/>
          <w:numId w:val="29"/>
        </w:numPr>
        <w:tabs>
          <w:tab w:val="clear" w:pos="720"/>
          <w:tab w:val="num" w:pos="709"/>
        </w:tabs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</w:rPr>
        <w:t>Перспективный рендер в выбранной за основные вариации цвета из модуля 2</w:t>
      </w:r>
    </w:p>
    <w:p w:rsidR="00907680" w:rsidRPr="00CA2B95" w:rsidRDefault="00907680" w:rsidP="002928F3">
      <w:pPr>
        <w:pStyle w:val="Normal1"/>
        <w:numPr>
          <w:ilvl w:val="0"/>
          <w:numId w:val="29"/>
        </w:numPr>
        <w:tabs>
          <w:tab w:val="clear" w:pos="720"/>
          <w:tab w:val="num" w:pos="709"/>
        </w:tabs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</w:rPr>
        <w:lastRenderedPageBreak/>
        <w:t>Скетчи из модуля 1</w:t>
      </w:r>
    </w:p>
    <w:p w:rsidR="00907680" w:rsidRDefault="00907680" w:rsidP="002928F3">
      <w:pPr>
        <w:pStyle w:val="Normal1"/>
        <w:numPr>
          <w:ilvl w:val="0"/>
          <w:numId w:val="29"/>
        </w:numPr>
        <w:spacing w:after="0" w:line="240" w:lineRule="auto"/>
        <w:ind w:left="567" w:hanging="425"/>
        <w:contextualSpacing/>
        <w:jc w:val="both"/>
      </w:pPr>
      <w:r>
        <w:rPr>
          <w:rFonts w:ascii="Times New Roman" w:hAnsi="Times New Roman" w:cs="Times New Roman"/>
        </w:rPr>
        <w:t>Иные цветовые решения</w:t>
      </w:r>
    </w:p>
    <w:p w:rsidR="00907680" w:rsidRPr="00CA2B95" w:rsidRDefault="00907680" w:rsidP="002928F3">
      <w:pPr>
        <w:pStyle w:val="Normal1"/>
        <w:numPr>
          <w:ilvl w:val="0"/>
          <w:numId w:val="29"/>
        </w:numPr>
        <w:tabs>
          <w:tab w:val="clear" w:pos="720"/>
          <w:tab w:val="num" w:pos="709"/>
        </w:tabs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Авторская графика</w:t>
      </w:r>
    </w:p>
    <w:p w:rsidR="00907680" w:rsidRPr="00B236D2" w:rsidRDefault="00907680" w:rsidP="002928F3">
      <w:pPr>
        <w:pStyle w:val="Normal1"/>
        <w:numPr>
          <w:ilvl w:val="0"/>
          <w:numId w:val="29"/>
        </w:numPr>
        <w:tabs>
          <w:tab w:val="clear" w:pos="720"/>
          <w:tab w:val="num" w:pos="709"/>
        </w:tabs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color w:val="FF0000"/>
        </w:rPr>
      </w:pPr>
      <w:r w:rsidRPr="00907680">
        <w:rPr>
          <w:rFonts w:ascii="Times New Roman" w:hAnsi="Times New Roman" w:cs="Times New Roman"/>
          <w:color w:val="auto"/>
        </w:rPr>
        <w:t>Объект, вписанный в среду (или совмещенный с человеком</w:t>
      </w:r>
      <w:r w:rsidRPr="00FE1A20">
        <w:rPr>
          <w:rFonts w:ascii="Times New Roman" w:hAnsi="Times New Roman" w:cs="Times New Roman"/>
          <w:color w:val="auto"/>
        </w:rPr>
        <w:t>)</w:t>
      </w:r>
    </w:p>
    <w:p w:rsidR="00907680" w:rsidRDefault="00907680" w:rsidP="002928F3">
      <w:pPr>
        <w:pStyle w:val="Normal1"/>
        <w:numPr>
          <w:ilvl w:val="0"/>
          <w:numId w:val="29"/>
        </w:numPr>
        <w:tabs>
          <w:tab w:val="clear" w:pos="720"/>
          <w:tab w:val="num" w:pos="709"/>
        </w:tabs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</w:rPr>
        <w:t>Видео с облетов камерой объекта (не менее 2х различных по траектории облетов,</w:t>
      </w:r>
      <w:r>
        <w:rPr>
          <w:rFonts w:ascii="Times New Roman" w:hAnsi="Times New Roman" w:cs="Times New Roman"/>
        </w:rPr>
        <w:t xml:space="preserve"> </w:t>
      </w:r>
      <w:r w:rsidRPr="001740B9">
        <w:rPr>
          <w:rFonts w:ascii="Times New Roman" w:hAnsi="Times New Roman" w:cs="Times New Roman"/>
        </w:rPr>
        <w:t>не совпадающих по маршруту следования</w:t>
      </w:r>
      <w:r w:rsidRPr="00CA2B95">
        <w:rPr>
          <w:rFonts w:ascii="Times New Roman" w:hAnsi="Times New Roman" w:cs="Times New Roman"/>
        </w:rPr>
        <w:t>)</w:t>
      </w:r>
    </w:p>
    <w:p w:rsidR="00907680" w:rsidRPr="00260D5E" w:rsidRDefault="00907680" w:rsidP="002928F3">
      <w:pPr>
        <w:pStyle w:val="Normal1"/>
        <w:numPr>
          <w:ilvl w:val="0"/>
          <w:numId w:val="29"/>
        </w:numPr>
        <w:tabs>
          <w:tab w:val="clear" w:pos="720"/>
          <w:tab w:val="num" w:pos="426"/>
          <w:tab w:val="left" w:pos="851"/>
        </w:tabs>
        <w:spacing w:after="0" w:line="240" w:lineRule="auto"/>
        <w:ind w:left="567" w:hanging="425"/>
        <w:contextualSpacing/>
        <w:jc w:val="both"/>
      </w:pPr>
      <w:r>
        <w:rPr>
          <w:rFonts w:ascii="Times New Roman" w:hAnsi="Times New Roman" w:cs="Times New Roman"/>
        </w:rPr>
        <w:t>Сборка/разборка объекта</w:t>
      </w:r>
    </w:p>
    <w:p w:rsidR="000C22B8" w:rsidRPr="00907680" w:rsidRDefault="00907680" w:rsidP="002928F3">
      <w:pPr>
        <w:pStyle w:val="a5"/>
        <w:numPr>
          <w:ilvl w:val="0"/>
          <w:numId w:val="29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 xml:space="preserve">Заключительный слайд </w:t>
      </w:r>
      <w:r>
        <w:rPr>
          <w:rFonts w:ascii="Times New Roman" w:hAnsi="Times New Roman"/>
          <w:sz w:val="24"/>
          <w:szCs w:val="24"/>
        </w:rPr>
        <w:t xml:space="preserve">(содержание </w:t>
      </w:r>
      <w:r w:rsidRPr="00CA2B95">
        <w:rPr>
          <w:rFonts w:ascii="Times New Roman" w:hAnsi="Times New Roman"/>
          <w:sz w:val="24"/>
          <w:szCs w:val="24"/>
        </w:rPr>
        <w:t>на усмотрение участника</w:t>
      </w:r>
      <w:r>
        <w:rPr>
          <w:rFonts w:ascii="Times New Roman" w:hAnsi="Times New Roman"/>
          <w:sz w:val="24"/>
          <w:szCs w:val="24"/>
        </w:rPr>
        <w:t>)</w:t>
      </w:r>
    </w:p>
    <w:p w:rsidR="000C22B8" w:rsidRDefault="000C22B8" w:rsidP="000C22B8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CA2B95">
        <w:rPr>
          <w:rFonts w:ascii="Times New Roman" w:hAnsi="Times New Roman" w:cs="Times New Roman"/>
          <w:b/>
        </w:rPr>
        <w:t>Технические параметры разработки проекта.</w:t>
      </w:r>
    </w:p>
    <w:p w:rsidR="00907680" w:rsidRPr="00CA2B95" w:rsidRDefault="00907680" w:rsidP="000C22B8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:rsidR="00907680" w:rsidRPr="00F83D36" w:rsidRDefault="00907680" w:rsidP="002928F3">
      <w:pPr>
        <w:pStyle w:val="Normal1"/>
        <w:numPr>
          <w:ilvl w:val="0"/>
          <w:numId w:val="30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color w:val="auto"/>
        </w:rPr>
      </w:pPr>
      <w:r w:rsidRPr="00F83D36">
        <w:rPr>
          <w:rFonts w:ascii="Times New Roman" w:hAnsi="Times New Roman" w:cs="Times New Roman"/>
          <w:color w:val="auto"/>
        </w:rPr>
        <w:t>Длительность презентации — от двух до трех минут</w:t>
      </w:r>
    </w:p>
    <w:p w:rsidR="00907680" w:rsidRPr="00F83D36" w:rsidRDefault="00907680" w:rsidP="002928F3">
      <w:pPr>
        <w:pStyle w:val="Normal1"/>
        <w:numPr>
          <w:ilvl w:val="0"/>
          <w:numId w:val="30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color w:val="auto"/>
        </w:rPr>
      </w:pPr>
      <w:r w:rsidRPr="00F83D36">
        <w:rPr>
          <w:rFonts w:ascii="Times New Roman" w:hAnsi="Times New Roman" w:cs="Times New Roman"/>
          <w:color w:val="auto"/>
        </w:rPr>
        <w:t>Объем рабочего файла – от 50 до 150 Мб</w:t>
      </w:r>
    </w:p>
    <w:p w:rsidR="00907680" w:rsidRPr="00F83D36" w:rsidRDefault="00907680" w:rsidP="002928F3">
      <w:pPr>
        <w:pStyle w:val="Normal1"/>
        <w:numPr>
          <w:ilvl w:val="0"/>
          <w:numId w:val="30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color w:val="auto"/>
        </w:rPr>
      </w:pPr>
      <w:r w:rsidRPr="00F83D36">
        <w:rPr>
          <w:rFonts w:ascii="Times New Roman" w:hAnsi="Times New Roman" w:cs="Times New Roman"/>
          <w:color w:val="auto"/>
        </w:rPr>
        <w:t xml:space="preserve">Объем итогового файла не более – 180 </w:t>
      </w:r>
      <w:r w:rsidRPr="00F83D36">
        <w:rPr>
          <w:rFonts w:ascii="Times New Roman" w:hAnsi="Times New Roman" w:cs="Times New Roman"/>
          <w:color w:val="auto"/>
          <w:lang w:val="en-US"/>
        </w:rPr>
        <w:t>M</w:t>
      </w:r>
      <w:r w:rsidRPr="00F83D36">
        <w:rPr>
          <w:rFonts w:ascii="Times New Roman" w:hAnsi="Times New Roman" w:cs="Times New Roman"/>
          <w:color w:val="auto"/>
        </w:rPr>
        <w:t>б</w:t>
      </w:r>
    </w:p>
    <w:p w:rsidR="00907680" w:rsidRPr="00F83D36" w:rsidRDefault="00907680" w:rsidP="002928F3">
      <w:pPr>
        <w:pStyle w:val="Normal1"/>
        <w:numPr>
          <w:ilvl w:val="0"/>
          <w:numId w:val="30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color w:val="auto"/>
        </w:rPr>
      </w:pPr>
      <w:r w:rsidRPr="00F83D36">
        <w:rPr>
          <w:rFonts w:ascii="Times New Roman" w:hAnsi="Times New Roman" w:cs="Times New Roman"/>
          <w:color w:val="auto"/>
        </w:rPr>
        <w:t>Автоматическая смена кадров</w:t>
      </w:r>
    </w:p>
    <w:p w:rsidR="00907680" w:rsidRPr="00F83D36" w:rsidRDefault="00907680" w:rsidP="002928F3">
      <w:pPr>
        <w:pStyle w:val="Normal1"/>
        <w:numPr>
          <w:ilvl w:val="0"/>
          <w:numId w:val="30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color w:val="auto"/>
        </w:rPr>
      </w:pPr>
      <w:r w:rsidRPr="00F83D36">
        <w:rPr>
          <w:rFonts w:ascii="Times New Roman" w:hAnsi="Times New Roman" w:cs="Times New Roman"/>
          <w:color w:val="auto"/>
        </w:rPr>
        <w:t>Анимация переходов слайдов (не менее 3х разных)</w:t>
      </w:r>
    </w:p>
    <w:p w:rsidR="00907680" w:rsidRPr="00F83D36" w:rsidRDefault="00907680" w:rsidP="002928F3">
      <w:pPr>
        <w:pStyle w:val="Normal1"/>
        <w:numPr>
          <w:ilvl w:val="0"/>
          <w:numId w:val="30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color w:val="auto"/>
        </w:rPr>
      </w:pPr>
      <w:r w:rsidRPr="00F83D36">
        <w:rPr>
          <w:rFonts w:ascii="Times New Roman" w:hAnsi="Times New Roman" w:cs="Times New Roman"/>
          <w:color w:val="auto"/>
        </w:rPr>
        <w:t>Анимация объектов на слайдах (не менее 2х разных)</w:t>
      </w:r>
    </w:p>
    <w:p w:rsidR="00907680" w:rsidRPr="00F83D36" w:rsidRDefault="00907680" w:rsidP="002928F3">
      <w:pPr>
        <w:pStyle w:val="Normal1"/>
        <w:numPr>
          <w:ilvl w:val="0"/>
          <w:numId w:val="30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color w:val="auto"/>
        </w:rPr>
      </w:pPr>
      <w:r w:rsidRPr="00F83D36">
        <w:rPr>
          <w:rFonts w:ascii="Times New Roman" w:hAnsi="Times New Roman" w:cs="Times New Roman"/>
          <w:color w:val="auto"/>
        </w:rPr>
        <w:t>Отсутствие «лишних» элементов внутри поля презентации</w:t>
      </w:r>
    </w:p>
    <w:p w:rsidR="00907680" w:rsidRPr="00F83D36" w:rsidRDefault="00907680" w:rsidP="002928F3">
      <w:pPr>
        <w:pStyle w:val="Normal1"/>
        <w:numPr>
          <w:ilvl w:val="0"/>
          <w:numId w:val="30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color w:val="auto"/>
        </w:rPr>
      </w:pPr>
      <w:r w:rsidRPr="00F83D36">
        <w:rPr>
          <w:rFonts w:ascii="Times New Roman" w:hAnsi="Times New Roman" w:cs="Times New Roman"/>
          <w:color w:val="auto"/>
        </w:rPr>
        <w:t xml:space="preserve">Формат экспорта презентации: </w:t>
      </w:r>
      <w:proofErr w:type="spellStart"/>
      <w:r w:rsidRPr="00F83D36">
        <w:rPr>
          <w:rFonts w:ascii="Times New Roman" w:hAnsi="Times New Roman" w:cs="Times New Roman"/>
          <w:color w:val="auto"/>
          <w:lang w:val="en-US"/>
        </w:rPr>
        <w:t>ppsx</w:t>
      </w:r>
      <w:proofErr w:type="spellEnd"/>
      <w:r w:rsidRPr="00F83D36">
        <w:rPr>
          <w:rFonts w:ascii="Times New Roman" w:hAnsi="Times New Roman" w:cs="Times New Roman"/>
          <w:color w:val="auto"/>
        </w:rPr>
        <w:t>, соотношение сторон слайда 16:9, ориентация альбомная, под названием файла «Суперпроект»</w:t>
      </w:r>
    </w:p>
    <w:p w:rsidR="00907680" w:rsidRPr="00F83D36" w:rsidRDefault="00907680" w:rsidP="002928F3">
      <w:pPr>
        <w:pStyle w:val="Normal1"/>
        <w:numPr>
          <w:ilvl w:val="0"/>
          <w:numId w:val="30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color w:val="auto"/>
        </w:rPr>
      </w:pPr>
      <w:r w:rsidRPr="00F83D36">
        <w:rPr>
          <w:rFonts w:ascii="Times New Roman" w:hAnsi="Times New Roman" w:cs="Times New Roman"/>
          <w:color w:val="auto"/>
        </w:rPr>
        <w:t xml:space="preserve">Цветовой режим — </w:t>
      </w:r>
      <w:r w:rsidRPr="00F83D36">
        <w:rPr>
          <w:rFonts w:ascii="Times New Roman" w:hAnsi="Times New Roman" w:cs="Times New Roman"/>
          <w:color w:val="auto"/>
          <w:lang w:val="en-US"/>
        </w:rPr>
        <w:t>RGB</w:t>
      </w:r>
      <w:r w:rsidRPr="00F83D36">
        <w:rPr>
          <w:rFonts w:ascii="Times New Roman" w:hAnsi="Times New Roman" w:cs="Times New Roman"/>
          <w:color w:val="auto"/>
        </w:rPr>
        <w:t xml:space="preserve"> (среда)</w:t>
      </w:r>
    </w:p>
    <w:p w:rsidR="00907680" w:rsidRPr="00F83D36" w:rsidRDefault="00907680" w:rsidP="002928F3">
      <w:pPr>
        <w:pStyle w:val="Normal1"/>
        <w:numPr>
          <w:ilvl w:val="0"/>
          <w:numId w:val="30"/>
        </w:numPr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color w:val="auto"/>
        </w:rPr>
      </w:pPr>
      <w:r w:rsidRPr="00F83D36">
        <w:rPr>
          <w:rFonts w:ascii="Times New Roman" w:hAnsi="Times New Roman" w:cs="Times New Roman"/>
          <w:color w:val="auto"/>
        </w:rPr>
        <w:t>Заключительный слайд (содержание на усмотрение участника)</w:t>
      </w:r>
    </w:p>
    <w:p w:rsidR="00907680" w:rsidRPr="00F83D36" w:rsidRDefault="002928F3" w:rsidP="002928F3">
      <w:pPr>
        <w:pStyle w:val="Normal1"/>
        <w:numPr>
          <w:ilvl w:val="0"/>
          <w:numId w:val="30"/>
        </w:numPr>
        <w:tabs>
          <w:tab w:val="left" w:pos="454"/>
        </w:tabs>
        <w:spacing w:after="0" w:line="240" w:lineRule="auto"/>
        <w:ind w:left="567" w:hanging="425"/>
        <w:contextualSpacing/>
        <w:jc w:val="both"/>
        <w:rPr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</w:t>
      </w:r>
      <w:r w:rsidR="00907680" w:rsidRPr="00F83D36">
        <w:rPr>
          <w:rFonts w:ascii="Times New Roman" w:hAnsi="Times New Roman" w:cs="Times New Roman"/>
          <w:color w:val="auto"/>
        </w:rPr>
        <w:t>Звуковая дорожка выбирается из предложенных файлов</w:t>
      </w:r>
      <w:r w:rsidR="00907680">
        <w:rPr>
          <w:rFonts w:ascii="Times New Roman" w:hAnsi="Times New Roman" w:cs="Times New Roman"/>
          <w:color w:val="auto"/>
        </w:rPr>
        <w:t>.</w:t>
      </w:r>
      <w:r w:rsidR="00907680" w:rsidRPr="00F83D36">
        <w:rPr>
          <w:rFonts w:ascii="Times New Roman" w:hAnsi="Times New Roman" w:cs="Times New Roman"/>
          <w:color w:val="auto"/>
        </w:rPr>
        <w:t xml:space="preserve"> </w:t>
      </w:r>
    </w:p>
    <w:p w:rsidR="00907680" w:rsidRDefault="00907680" w:rsidP="00907680">
      <w:pPr>
        <w:pStyle w:val="Normal1"/>
        <w:tabs>
          <w:tab w:val="left" w:pos="567"/>
        </w:tabs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</w:p>
    <w:p w:rsidR="00907680" w:rsidRDefault="00907680" w:rsidP="00907680">
      <w:pPr>
        <w:pStyle w:val="Normal1"/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ВАЖНО! </w:t>
      </w:r>
      <w:r w:rsidRPr="002916FA">
        <w:rPr>
          <w:rFonts w:ascii="Times New Roman" w:hAnsi="Times New Roman" w:cs="Times New Roman"/>
          <w:bCs/>
        </w:rPr>
        <w:t>Шрифты из стандартной библиотеки.</w:t>
      </w:r>
    </w:p>
    <w:p w:rsidR="002928F3" w:rsidRDefault="002928F3" w:rsidP="002928F3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</w:p>
    <w:p w:rsidR="002928F3" w:rsidRDefault="002928F3" w:rsidP="002928F3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CA2B95">
        <w:rPr>
          <w:rFonts w:ascii="Times New Roman" w:hAnsi="Times New Roman" w:cs="Times New Roman"/>
          <w:b/>
        </w:rPr>
        <w:t xml:space="preserve">Выход </w:t>
      </w:r>
      <w:r w:rsidR="00FE1A20" w:rsidRPr="00CA2B95">
        <w:rPr>
          <w:rFonts w:ascii="Times New Roman" w:hAnsi="Times New Roman" w:cs="Times New Roman"/>
          <w:b/>
        </w:rPr>
        <w:t>продуктов третьего</w:t>
      </w:r>
      <w:r>
        <w:rPr>
          <w:rFonts w:ascii="Times New Roman" w:hAnsi="Times New Roman" w:cs="Times New Roman"/>
          <w:b/>
        </w:rPr>
        <w:t xml:space="preserve"> </w:t>
      </w:r>
      <w:r w:rsidRPr="00CA2B95">
        <w:rPr>
          <w:rFonts w:ascii="Times New Roman" w:hAnsi="Times New Roman" w:cs="Times New Roman"/>
          <w:b/>
        </w:rPr>
        <w:t>модуля:</w:t>
      </w:r>
    </w:p>
    <w:p w:rsidR="002928F3" w:rsidRPr="00CA2B95" w:rsidRDefault="002928F3" w:rsidP="002928F3">
      <w:pPr>
        <w:pStyle w:val="Normal1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:rsidR="002928F3" w:rsidRPr="002928F3" w:rsidRDefault="002928F3" w:rsidP="002928F3">
      <w:pPr>
        <w:pStyle w:val="Normal1"/>
        <w:numPr>
          <w:ilvl w:val="2"/>
          <w:numId w:val="39"/>
        </w:numPr>
        <w:tabs>
          <w:tab w:val="clear" w:pos="1440"/>
          <w:tab w:val="num" w:pos="567"/>
        </w:tabs>
        <w:spacing w:after="0" w:line="240" w:lineRule="auto"/>
        <w:ind w:left="567" w:hanging="425"/>
        <w:contextualSpacing/>
        <w:jc w:val="both"/>
        <w:rPr>
          <w:rFonts w:ascii="Times New Roman" w:hAnsi="Times New Roman" w:cs="Times New Roman"/>
          <w:color w:val="auto"/>
        </w:rPr>
      </w:pPr>
      <w:r w:rsidRPr="002928F3">
        <w:rPr>
          <w:rFonts w:ascii="Times New Roman" w:hAnsi="Times New Roman" w:cs="Times New Roman"/>
          <w:color w:val="auto"/>
        </w:rPr>
        <w:t>Видео с облетов камерой объекта (два видео), «облет1», «облет2», формат .</w:t>
      </w:r>
      <w:proofErr w:type="spellStart"/>
      <w:r w:rsidRPr="002928F3">
        <w:rPr>
          <w:rFonts w:ascii="Times New Roman" w:hAnsi="Times New Roman" w:cs="Times New Roman"/>
          <w:color w:val="auto"/>
          <w:lang w:val="en-US"/>
        </w:rPr>
        <w:t>avi</w:t>
      </w:r>
      <w:proofErr w:type="spellEnd"/>
      <w:r w:rsidRPr="002928F3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в папке </w:t>
      </w:r>
      <w:r w:rsidRPr="002928F3">
        <w:rPr>
          <w:rFonts w:ascii="Times New Roman" w:hAnsi="Times New Roman" w:cs="Times New Roman"/>
          <w:color w:val="auto"/>
        </w:rPr>
        <w:t>соревновательного модуля</w:t>
      </w:r>
    </w:p>
    <w:p w:rsidR="002928F3" w:rsidRPr="002928F3" w:rsidRDefault="002928F3" w:rsidP="002928F3">
      <w:pPr>
        <w:pStyle w:val="Normal1"/>
        <w:numPr>
          <w:ilvl w:val="1"/>
          <w:numId w:val="39"/>
        </w:numPr>
        <w:tabs>
          <w:tab w:val="num" w:pos="1440"/>
        </w:tabs>
        <w:spacing w:after="0" w:line="240" w:lineRule="auto"/>
        <w:ind w:left="567" w:hanging="447"/>
        <w:contextualSpacing/>
        <w:jc w:val="both"/>
        <w:rPr>
          <w:rFonts w:ascii="Times New Roman" w:hAnsi="Times New Roman" w:cs="Times New Roman"/>
          <w:color w:val="auto"/>
        </w:rPr>
      </w:pPr>
      <w:r w:rsidRPr="002928F3">
        <w:rPr>
          <w:rFonts w:ascii="Times New Roman" w:hAnsi="Times New Roman" w:cs="Times New Roman"/>
          <w:color w:val="auto"/>
        </w:rPr>
        <w:t>Видео сборка/разборка объекта, «СБ_РБ», формат .</w:t>
      </w:r>
      <w:proofErr w:type="spellStart"/>
      <w:r w:rsidRPr="002928F3">
        <w:rPr>
          <w:rFonts w:ascii="Times New Roman" w:hAnsi="Times New Roman" w:cs="Times New Roman"/>
          <w:color w:val="auto"/>
          <w:lang w:val="en-US"/>
        </w:rPr>
        <w:t>avi</w:t>
      </w:r>
      <w:proofErr w:type="spellEnd"/>
      <w:r w:rsidRPr="002928F3">
        <w:rPr>
          <w:rFonts w:ascii="Times New Roman" w:hAnsi="Times New Roman" w:cs="Times New Roman"/>
          <w:color w:val="auto"/>
        </w:rPr>
        <w:t xml:space="preserve"> в папке соревновательного модуля</w:t>
      </w:r>
    </w:p>
    <w:p w:rsidR="002928F3" w:rsidRPr="002928F3" w:rsidRDefault="002928F3" w:rsidP="002928F3">
      <w:pPr>
        <w:pStyle w:val="Normal1"/>
        <w:numPr>
          <w:ilvl w:val="1"/>
          <w:numId w:val="39"/>
        </w:numPr>
        <w:tabs>
          <w:tab w:val="num" w:pos="1440"/>
        </w:tabs>
        <w:spacing w:after="0" w:line="240" w:lineRule="auto"/>
        <w:ind w:left="567" w:hanging="447"/>
        <w:contextualSpacing/>
        <w:jc w:val="both"/>
        <w:rPr>
          <w:rFonts w:ascii="Times New Roman" w:hAnsi="Times New Roman" w:cs="Times New Roman"/>
          <w:color w:val="auto"/>
        </w:rPr>
      </w:pPr>
      <w:r w:rsidRPr="002928F3">
        <w:rPr>
          <w:rFonts w:ascii="Times New Roman" w:hAnsi="Times New Roman" w:cs="Times New Roman"/>
          <w:color w:val="auto"/>
        </w:rPr>
        <w:t>Рабочий файл с презентацией «Суперпроект», .</w:t>
      </w:r>
      <w:proofErr w:type="spellStart"/>
      <w:r w:rsidRPr="002928F3">
        <w:rPr>
          <w:rFonts w:ascii="Times New Roman" w:hAnsi="Times New Roman" w:cs="Times New Roman"/>
          <w:color w:val="auto"/>
          <w:lang w:val="en-US"/>
        </w:rPr>
        <w:t>pptx</w:t>
      </w:r>
      <w:proofErr w:type="spellEnd"/>
      <w:r w:rsidRPr="002928F3">
        <w:rPr>
          <w:rFonts w:ascii="Times New Roman" w:hAnsi="Times New Roman" w:cs="Times New Roman"/>
          <w:color w:val="auto"/>
        </w:rPr>
        <w:t xml:space="preserve"> в папке соревновательного модуля</w:t>
      </w:r>
    </w:p>
    <w:p w:rsidR="002928F3" w:rsidRPr="002928F3" w:rsidRDefault="002928F3" w:rsidP="002928F3">
      <w:pPr>
        <w:pStyle w:val="Normal1"/>
        <w:numPr>
          <w:ilvl w:val="1"/>
          <w:numId w:val="39"/>
        </w:numPr>
        <w:tabs>
          <w:tab w:val="num" w:pos="1440"/>
        </w:tabs>
        <w:spacing w:after="0" w:line="240" w:lineRule="auto"/>
        <w:ind w:left="567" w:hanging="447"/>
        <w:contextualSpacing/>
        <w:jc w:val="both"/>
        <w:rPr>
          <w:rFonts w:ascii="Times New Roman" w:hAnsi="Times New Roman" w:cs="Times New Roman"/>
          <w:color w:val="auto"/>
        </w:rPr>
      </w:pPr>
      <w:r w:rsidRPr="002928F3">
        <w:rPr>
          <w:rFonts w:ascii="Times New Roman" w:hAnsi="Times New Roman" w:cs="Times New Roman"/>
          <w:color w:val="auto"/>
        </w:rPr>
        <w:t>Демонстрационный файл «Суперпроект</w:t>
      </w:r>
      <w:r w:rsidR="00FE1A20" w:rsidRPr="002928F3">
        <w:rPr>
          <w:rFonts w:ascii="Times New Roman" w:hAnsi="Times New Roman" w:cs="Times New Roman"/>
          <w:color w:val="auto"/>
        </w:rPr>
        <w:t>»,</w:t>
      </w:r>
      <w:r w:rsidRPr="002928F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928F3">
        <w:rPr>
          <w:rFonts w:ascii="Times New Roman" w:hAnsi="Times New Roman" w:cs="Times New Roman"/>
          <w:color w:val="auto"/>
          <w:lang w:val="en-US"/>
        </w:rPr>
        <w:t>ppsx</w:t>
      </w:r>
      <w:proofErr w:type="spellEnd"/>
      <w:r w:rsidRPr="002928F3">
        <w:rPr>
          <w:rFonts w:ascii="Times New Roman" w:hAnsi="Times New Roman" w:cs="Times New Roman"/>
          <w:color w:val="auto"/>
        </w:rPr>
        <w:t xml:space="preserve"> в папке соревновательного модуля</w:t>
      </w:r>
    </w:p>
    <w:p w:rsidR="002928F3" w:rsidRPr="002928F3" w:rsidRDefault="002928F3" w:rsidP="002928F3">
      <w:pPr>
        <w:pStyle w:val="Normal1"/>
        <w:numPr>
          <w:ilvl w:val="1"/>
          <w:numId w:val="39"/>
        </w:numPr>
        <w:tabs>
          <w:tab w:val="num" w:pos="1440"/>
        </w:tabs>
        <w:spacing w:after="0" w:line="240" w:lineRule="auto"/>
        <w:ind w:left="567" w:hanging="447"/>
        <w:contextualSpacing/>
        <w:jc w:val="both"/>
        <w:rPr>
          <w:rFonts w:ascii="Times New Roman" w:hAnsi="Times New Roman" w:cs="Times New Roman"/>
          <w:color w:val="auto"/>
        </w:rPr>
      </w:pPr>
      <w:r w:rsidRPr="002928F3">
        <w:rPr>
          <w:rFonts w:ascii="Times New Roman" w:hAnsi="Times New Roman" w:cs="Times New Roman"/>
          <w:color w:val="auto"/>
        </w:rPr>
        <w:t>Файл объекта, вписанного в «среду» в формате .</w:t>
      </w:r>
      <w:proofErr w:type="spellStart"/>
      <w:r w:rsidRPr="002928F3">
        <w:rPr>
          <w:rFonts w:ascii="Times New Roman" w:hAnsi="Times New Roman" w:cs="Times New Roman"/>
          <w:color w:val="auto"/>
        </w:rPr>
        <w:t>jpg</w:t>
      </w:r>
      <w:proofErr w:type="spellEnd"/>
      <w:r w:rsidRPr="002928F3">
        <w:rPr>
          <w:rFonts w:ascii="Times New Roman" w:hAnsi="Times New Roman" w:cs="Times New Roman"/>
          <w:color w:val="auto"/>
        </w:rPr>
        <w:t xml:space="preserve"> в папке соревновательного модуля</w:t>
      </w:r>
    </w:p>
    <w:p w:rsidR="002928F3" w:rsidRPr="002928F3" w:rsidRDefault="002928F3" w:rsidP="002928F3">
      <w:pPr>
        <w:pStyle w:val="Normal1"/>
        <w:numPr>
          <w:ilvl w:val="1"/>
          <w:numId w:val="39"/>
        </w:numPr>
        <w:tabs>
          <w:tab w:val="num" w:pos="1440"/>
        </w:tabs>
        <w:spacing w:after="0" w:line="240" w:lineRule="auto"/>
        <w:ind w:left="567" w:hanging="447"/>
        <w:contextualSpacing/>
        <w:jc w:val="both"/>
        <w:rPr>
          <w:rFonts w:ascii="Times New Roman" w:hAnsi="Times New Roman" w:cs="Times New Roman"/>
          <w:color w:val="auto"/>
        </w:rPr>
      </w:pPr>
      <w:r w:rsidRPr="002928F3">
        <w:rPr>
          <w:rFonts w:ascii="Times New Roman" w:hAnsi="Times New Roman" w:cs="Times New Roman"/>
          <w:color w:val="auto"/>
        </w:rPr>
        <w:t xml:space="preserve">Рабочий файл авторской графики, </w:t>
      </w:r>
      <w:r w:rsidR="00FE1A20" w:rsidRPr="002928F3">
        <w:rPr>
          <w:rFonts w:ascii="Times New Roman" w:hAnsi="Times New Roman" w:cs="Times New Roman"/>
          <w:color w:val="auto"/>
        </w:rPr>
        <w:t xml:space="preserve">формат. </w:t>
      </w:r>
      <w:proofErr w:type="spellStart"/>
      <w:r w:rsidR="00FE1A20" w:rsidRPr="002928F3">
        <w:rPr>
          <w:rFonts w:ascii="Times New Roman" w:hAnsi="Times New Roman" w:cs="Times New Roman"/>
          <w:color w:val="auto"/>
        </w:rPr>
        <w:t>psd</w:t>
      </w:r>
      <w:proofErr w:type="spellEnd"/>
      <w:r w:rsidRPr="002928F3">
        <w:rPr>
          <w:rFonts w:ascii="Times New Roman" w:hAnsi="Times New Roman" w:cs="Times New Roman"/>
          <w:color w:val="auto"/>
        </w:rPr>
        <w:t xml:space="preserve"> в папке соревновательного модуля</w:t>
      </w:r>
    </w:p>
    <w:p w:rsidR="00907680" w:rsidRDefault="00907680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E170F" w:rsidRDefault="006E170F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E170F" w:rsidRDefault="006E170F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E170F" w:rsidRDefault="006E170F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E170F" w:rsidRDefault="006E170F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E170F" w:rsidRDefault="006E170F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E170F" w:rsidRDefault="006E170F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E170F" w:rsidRDefault="006E170F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E170F" w:rsidRDefault="006E170F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E170F" w:rsidRDefault="006E170F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E170F" w:rsidRPr="00CA2B95" w:rsidRDefault="006E170F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CA2B95">
        <w:rPr>
          <w:rFonts w:ascii="Times New Roman" w:hAnsi="Times New Roman"/>
          <w:b/>
          <w:sz w:val="28"/>
          <w:szCs w:val="28"/>
        </w:rPr>
        <w:lastRenderedPageBreak/>
        <w:t>Модуль 4. Презентация проекта (1 часа)</w:t>
      </w:r>
    </w:p>
    <w:p w:rsidR="000C22B8" w:rsidRPr="00CA2B95" w:rsidRDefault="00907680" w:rsidP="000C22B8">
      <w:pPr>
        <w:pStyle w:val="Normal1"/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907680">
        <w:rPr>
          <w:rFonts w:ascii="Times New Roman" w:hAnsi="Times New Roman" w:cs="Times New Roman"/>
          <w:b/>
          <w:i/>
        </w:rPr>
        <w:t>Оборудование и материалы: проектор, экран, микрофон, бумага, КД, плакат</w:t>
      </w:r>
    </w:p>
    <w:p w:rsidR="000C22B8" w:rsidRPr="00CA2B95" w:rsidRDefault="000C22B8" w:rsidP="000C22B8">
      <w:pPr>
        <w:pStyle w:val="Normal1"/>
        <w:spacing w:after="0" w:line="240" w:lineRule="auto"/>
        <w:ind w:left="851" w:firstLine="567"/>
        <w:contextualSpacing/>
        <w:jc w:val="both"/>
        <w:rPr>
          <w:rFonts w:ascii="Times New Roman" w:hAnsi="Times New Roman" w:cs="Times New Roman"/>
          <w:b/>
          <w:i/>
        </w:rPr>
      </w:pPr>
    </w:p>
    <w:p w:rsidR="000C22B8" w:rsidRPr="00CA2B95" w:rsidRDefault="000C22B8" w:rsidP="002928F3">
      <w:pPr>
        <w:pStyle w:val="Normal1"/>
        <w:spacing w:after="0" w:line="240" w:lineRule="auto"/>
        <w:ind w:left="284" w:firstLine="141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</w:rPr>
        <w:t xml:space="preserve">На основе ранее выполненных модулей подготовиться к презентации в течении </w:t>
      </w:r>
      <w:r w:rsidR="00E8136D">
        <w:rPr>
          <w:rFonts w:ascii="Times New Roman" w:hAnsi="Times New Roman" w:cs="Times New Roman"/>
        </w:rPr>
        <w:t>15</w:t>
      </w:r>
      <w:r w:rsidRPr="00CA2B95">
        <w:rPr>
          <w:rFonts w:ascii="Times New Roman" w:hAnsi="Times New Roman" w:cs="Times New Roman"/>
        </w:rPr>
        <w:t xml:space="preserve"> минут. Для выступления отводится </w:t>
      </w:r>
      <w:r w:rsidR="00E8136D">
        <w:rPr>
          <w:rFonts w:ascii="Times New Roman" w:hAnsi="Times New Roman" w:cs="Times New Roman"/>
        </w:rPr>
        <w:t>5</w:t>
      </w:r>
      <w:r w:rsidRPr="00CA2B95">
        <w:rPr>
          <w:rFonts w:ascii="Times New Roman" w:hAnsi="Times New Roman" w:cs="Times New Roman"/>
        </w:rPr>
        <w:t xml:space="preserve"> минуты. Выступление должно быть энергичным, кратким, содержательным. Приветствуется взаимодействие с аудиторией. Ваша задача - продвинуть именно Ваш проект и запомниться заказчикам.</w:t>
      </w:r>
      <w:r w:rsidR="00907680">
        <w:rPr>
          <w:rFonts w:ascii="Times New Roman" w:hAnsi="Times New Roman" w:cs="Times New Roman"/>
        </w:rPr>
        <w:t xml:space="preserve"> </w:t>
      </w:r>
    </w:p>
    <w:p w:rsidR="000C22B8" w:rsidRPr="00CA2B95" w:rsidRDefault="00907680" w:rsidP="002928F3">
      <w:pPr>
        <w:pStyle w:val="Normal1"/>
        <w:spacing w:after="0" w:line="240" w:lineRule="auto"/>
        <w:ind w:left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Во время выступления участник пользуется материалами, выполненными в предыдущих модулях. </w:t>
      </w:r>
    </w:p>
    <w:p w:rsidR="000C22B8" w:rsidRPr="00CA2B95" w:rsidRDefault="000C22B8" w:rsidP="002928F3">
      <w:pPr>
        <w:pStyle w:val="Normal1"/>
        <w:spacing w:after="0" w:line="240" w:lineRule="auto"/>
        <w:ind w:left="284"/>
        <w:contextualSpacing/>
        <w:jc w:val="both"/>
        <w:rPr>
          <w:rFonts w:ascii="Times New Roman" w:hAnsi="Times New Roman" w:cs="Times New Roman"/>
        </w:rPr>
      </w:pPr>
      <w:r w:rsidRPr="00CA2B95">
        <w:rPr>
          <w:rFonts w:ascii="Times New Roman" w:hAnsi="Times New Roman" w:cs="Times New Roman"/>
        </w:rPr>
        <w:t xml:space="preserve">Чтобы заказчики поняли суть проекта, необходима следующая последовательность проведения презентации: </w:t>
      </w:r>
    </w:p>
    <w:p w:rsidR="000C22B8" w:rsidRPr="00CA2B95" w:rsidRDefault="000C22B8" w:rsidP="002928F3">
      <w:pPr>
        <w:pStyle w:val="Normal1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</w:p>
    <w:p w:rsidR="000C22B8" w:rsidRPr="00CA2B95" w:rsidRDefault="000C22B8" w:rsidP="002928F3">
      <w:pPr>
        <w:spacing w:after="0" w:line="240" w:lineRule="auto"/>
        <w:ind w:left="567" w:hanging="283"/>
        <w:contextualSpacing/>
        <w:jc w:val="both"/>
        <w:rPr>
          <w:rFonts w:ascii="Times New Roman" w:hAnsi="Times New Roman"/>
        </w:rPr>
      </w:pPr>
      <w:r w:rsidRPr="00CA2B95">
        <w:rPr>
          <w:rFonts w:ascii="Times New Roman" w:hAnsi="Times New Roman"/>
          <w:sz w:val="24"/>
          <w:szCs w:val="24"/>
          <w:u w:val="single"/>
        </w:rPr>
        <w:t>Аспекты проекта</w:t>
      </w:r>
      <w:r w:rsidR="00907680">
        <w:rPr>
          <w:rFonts w:ascii="Times New Roman" w:hAnsi="Times New Roman"/>
          <w:sz w:val="24"/>
          <w:szCs w:val="24"/>
          <w:u w:val="single"/>
        </w:rPr>
        <w:t xml:space="preserve"> (пример)</w:t>
      </w:r>
      <w:r w:rsidRPr="00CA2B95">
        <w:rPr>
          <w:rFonts w:ascii="Times New Roman" w:hAnsi="Times New Roman"/>
          <w:sz w:val="24"/>
          <w:szCs w:val="24"/>
          <w:u w:val="single"/>
        </w:rPr>
        <w:t>:</w:t>
      </w:r>
    </w:p>
    <w:p w:rsidR="000C22B8" w:rsidRPr="00CA2B95" w:rsidRDefault="000C22B8" w:rsidP="002928F3">
      <w:p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1. Имя разработчика и название проекта</w:t>
      </w:r>
    </w:p>
    <w:p w:rsidR="000C22B8" w:rsidRPr="00CA2B95" w:rsidRDefault="000C22B8" w:rsidP="002928F3">
      <w:p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2. Актуальность проекта</w:t>
      </w:r>
    </w:p>
    <w:p w:rsidR="000C22B8" w:rsidRPr="00CA2B95" w:rsidRDefault="000C22B8" w:rsidP="002928F3">
      <w:pPr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>3. Концепция проекта</w:t>
      </w:r>
    </w:p>
    <w:p w:rsidR="000C22B8" w:rsidRDefault="00E8136D" w:rsidP="002928F3">
      <w:pPr>
        <w:pStyle w:val="Normal1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t>4…..</w:t>
      </w:r>
    </w:p>
    <w:p w:rsidR="00E8136D" w:rsidRPr="00CA2B95" w:rsidRDefault="00E8136D" w:rsidP="002928F3">
      <w:pPr>
        <w:pStyle w:val="Normal1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t>5…..</w:t>
      </w:r>
    </w:p>
    <w:p w:rsidR="000C22B8" w:rsidRPr="00CA2B95" w:rsidRDefault="000C22B8" w:rsidP="002928F3">
      <w:p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CA2B95">
        <w:rPr>
          <w:rFonts w:ascii="Times New Roman" w:hAnsi="Times New Roman"/>
          <w:b/>
          <w:sz w:val="24"/>
          <w:szCs w:val="24"/>
        </w:rPr>
        <w:t>Технические параметры разработки проекта</w:t>
      </w:r>
    </w:p>
    <w:p w:rsidR="000C22B8" w:rsidRPr="00CA2B95" w:rsidRDefault="000C22B8" w:rsidP="002928F3">
      <w:pPr>
        <w:numPr>
          <w:ilvl w:val="0"/>
          <w:numId w:val="24"/>
        </w:numPr>
        <w:tabs>
          <w:tab w:val="clear" w:pos="720"/>
          <w:tab w:val="left" w:pos="567"/>
          <w:tab w:val="left" w:pos="851"/>
        </w:tabs>
        <w:suppressAutoHyphens/>
        <w:spacing w:line="240" w:lineRule="auto"/>
        <w:ind w:left="567" w:hanging="283"/>
        <w:contextualSpacing/>
        <w:jc w:val="both"/>
        <w:rPr>
          <w:rFonts w:ascii="Times New Roman" w:hAnsi="Times New Roman"/>
        </w:rPr>
      </w:pPr>
      <w:r w:rsidRPr="00CA2B95">
        <w:rPr>
          <w:rFonts w:ascii="Times New Roman" w:hAnsi="Times New Roman"/>
          <w:sz w:val="24"/>
          <w:szCs w:val="24"/>
        </w:rPr>
        <w:t xml:space="preserve">Подготовка </w:t>
      </w:r>
      <w:r w:rsidR="00E8136D">
        <w:rPr>
          <w:rFonts w:ascii="Times New Roman" w:hAnsi="Times New Roman"/>
          <w:sz w:val="24"/>
          <w:szCs w:val="24"/>
        </w:rPr>
        <w:t>15</w:t>
      </w:r>
      <w:r w:rsidRPr="00CA2B95">
        <w:rPr>
          <w:rFonts w:ascii="Times New Roman" w:hAnsi="Times New Roman"/>
          <w:sz w:val="24"/>
          <w:szCs w:val="24"/>
        </w:rPr>
        <w:t xml:space="preserve"> минут</w:t>
      </w:r>
    </w:p>
    <w:p w:rsidR="000C22B8" w:rsidRPr="00CA2B95" w:rsidRDefault="000C22B8" w:rsidP="002928F3">
      <w:pPr>
        <w:numPr>
          <w:ilvl w:val="0"/>
          <w:numId w:val="24"/>
        </w:numPr>
        <w:tabs>
          <w:tab w:val="clear" w:pos="720"/>
          <w:tab w:val="left" w:pos="567"/>
          <w:tab w:val="left" w:pos="851"/>
        </w:tabs>
        <w:suppressAutoHyphens/>
        <w:spacing w:line="240" w:lineRule="auto"/>
        <w:ind w:left="567" w:hanging="283"/>
        <w:contextualSpacing/>
        <w:jc w:val="both"/>
        <w:rPr>
          <w:rFonts w:ascii="Times New Roman" w:hAnsi="Times New Roman"/>
        </w:rPr>
      </w:pPr>
      <w:r w:rsidRPr="00CA2B95">
        <w:rPr>
          <w:rFonts w:ascii="Times New Roman" w:hAnsi="Times New Roman"/>
          <w:sz w:val="24"/>
          <w:szCs w:val="24"/>
        </w:rPr>
        <w:t xml:space="preserve">Время на презентацию </w:t>
      </w:r>
      <w:r w:rsidR="00E8136D">
        <w:rPr>
          <w:rFonts w:ascii="Times New Roman" w:hAnsi="Times New Roman"/>
          <w:sz w:val="24"/>
          <w:szCs w:val="24"/>
        </w:rPr>
        <w:t xml:space="preserve">5 </w:t>
      </w:r>
      <w:r w:rsidRPr="00CA2B95">
        <w:rPr>
          <w:rFonts w:ascii="Times New Roman" w:hAnsi="Times New Roman"/>
          <w:sz w:val="24"/>
          <w:szCs w:val="24"/>
        </w:rPr>
        <w:t>минуты</w:t>
      </w:r>
    </w:p>
    <w:p w:rsidR="000C22B8" w:rsidRPr="00CA2B95" w:rsidRDefault="000C22B8" w:rsidP="002928F3">
      <w:pPr>
        <w:spacing w:after="0" w:line="24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</w:p>
    <w:p w:rsidR="000C22B8" w:rsidRPr="00CA2B95" w:rsidRDefault="000C22B8" w:rsidP="002928F3">
      <w:p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b/>
          <w:sz w:val="24"/>
          <w:szCs w:val="24"/>
        </w:rPr>
        <w:t>Обязательные продукты четвертого модуля</w:t>
      </w:r>
    </w:p>
    <w:p w:rsidR="000C22B8" w:rsidRPr="00CA2B95" w:rsidRDefault="000C22B8" w:rsidP="002928F3">
      <w:p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A2B95">
        <w:rPr>
          <w:rFonts w:ascii="Times New Roman" w:hAnsi="Times New Roman"/>
          <w:sz w:val="24"/>
          <w:szCs w:val="24"/>
        </w:rPr>
        <w:t xml:space="preserve">1. </w:t>
      </w:r>
      <w:r w:rsidRPr="00CA2B95">
        <w:rPr>
          <w:rStyle w:val="1"/>
          <w:rFonts w:ascii="Times New Roman" w:hAnsi="Times New Roman" w:cs="Times New Roman"/>
          <w:sz w:val="24"/>
          <w:szCs w:val="24"/>
        </w:rPr>
        <w:t>Презентация</w:t>
      </w: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</w:p>
    <w:p w:rsidR="000C22B8" w:rsidRPr="00CA2B95" w:rsidRDefault="000C22B8" w:rsidP="000C22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</w:p>
    <w:p w:rsidR="00E8136D" w:rsidRPr="00204718" w:rsidRDefault="00E8136D" w:rsidP="00E8136D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</w:p>
    <w:p w:rsidR="00E8136D" w:rsidRDefault="00E8136D" w:rsidP="00E8136D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E8136D" w:rsidRDefault="00E8136D" w:rsidP="00E8136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E8136D" w:rsidRDefault="00E8136D" w:rsidP="00E8136D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6022"/>
        <w:gridCol w:w="1683"/>
        <w:gridCol w:w="1281"/>
      </w:tblGrid>
      <w:tr w:rsidR="00E8136D" w:rsidRPr="00E60085" w:rsidTr="00D04697">
        <w:tc>
          <w:tcPr>
            <w:tcW w:w="585" w:type="dxa"/>
            <w:vAlign w:val="center"/>
          </w:tcPr>
          <w:p w:rsidR="00E8136D" w:rsidRPr="00BA5866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022" w:type="dxa"/>
            <w:vAlign w:val="center"/>
          </w:tcPr>
          <w:p w:rsidR="00E8136D" w:rsidRPr="00BA5866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E8136D" w:rsidRPr="00BA5866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E8136D" w:rsidRPr="00BA5866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E8136D" w:rsidRPr="00E60085" w:rsidTr="00D04697">
        <w:tc>
          <w:tcPr>
            <w:tcW w:w="585" w:type="dxa"/>
          </w:tcPr>
          <w:p w:rsidR="00E8136D" w:rsidRPr="004A1455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022" w:type="dxa"/>
          </w:tcPr>
          <w:p w:rsidR="00E8136D" w:rsidRPr="004A1455" w:rsidRDefault="00E8136D" w:rsidP="00D04697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</w:t>
            </w:r>
            <w:proofErr w:type="gramStart"/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E1A20" w:rsidRPr="004A1455">
              <w:rPr>
                <w:rFonts w:ascii="Times New Roman" w:hAnsi="Times New Roman" w:cs="Times New Roman"/>
                <w:sz w:val="24"/>
                <w:szCs w:val="28"/>
              </w:rPr>
              <w:t>:.</w:t>
            </w:r>
            <w:proofErr w:type="gramEnd"/>
            <w:r w:rsidRPr="00AF5230">
              <w:rPr>
                <w:rFonts w:ascii="Times New Roman" w:hAnsi="Times New Roman" w:cs="Times New Roman"/>
                <w:sz w:val="24"/>
                <w:szCs w:val="28"/>
              </w:rPr>
              <w:t xml:space="preserve"> Скетч-концепция проекта</w:t>
            </w:r>
          </w:p>
          <w:p w:rsidR="00E8136D" w:rsidRPr="004A1455" w:rsidRDefault="00E8136D" w:rsidP="00D04697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E8136D" w:rsidRPr="004A1455" w:rsidRDefault="00E8136D" w:rsidP="00D0469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С1 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</w:p>
          <w:p w:rsidR="00E8136D" w:rsidRPr="004A1455" w:rsidRDefault="00E8136D" w:rsidP="00D0469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</w:p>
        </w:tc>
        <w:tc>
          <w:tcPr>
            <w:tcW w:w="1281" w:type="dxa"/>
            <w:vAlign w:val="center"/>
          </w:tcPr>
          <w:p w:rsidR="00E8136D" w:rsidRPr="004A1455" w:rsidRDefault="00E8136D" w:rsidP="00D0469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 часа</w:t>
            </w:r>
          </w:p>
          <w:p w:rsidR="00E8136D" w:rsidRPr="004A1455" w:rsidRDefault="00E8136D" w:rsidP="00D0469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часа</w:t>
            </w:r>
          </w:p>
        </w:tc>
      </w:tr>
      <w:tr w:rsidR="00E8136D" w:rsidRPr="00E60085" w:rsidTr="00D04697">
        <w:tc>
          <w:tcPr>
            <w:tcW w:w="585" w:type="dxa"/>
          </w:tcPr>
          <w:p w:rsidR="00E8136D" w:rsidRPr="004A1455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022" w:type="dxa"/>
          </w:tcPr>
          <w:p w:rsidR="00E8136D" w:rsidRPr="00BE71F0" w:rsidRDefault="00E8136D" w:rsidP="00D04697">
            <w:pPr>
              <w:spacing w:after="0"/>
              <w:ind w:hanging="34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2: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3D-скетч проекта</w:t>
            </w:r>
          </w:p>
          <w:p w:rsidR="00E8136D" w:rsidRPr="00BE71F0" w:rsidRDefault="00E8136D" w:rsidP="00D04697">
            <w:pPr>
              <w:spacing w:after="0"/>
              <w:ind w:hanging="34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E8136D" w:rsidRPr="004A1455" w:rsidRDefault="00E8136D" w:rsidP="00D0469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10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</w:p>
          <w:p w:rsidR="00E8136D" w:rsidRPr="004A1455" w:rsidRDefault="00E8136D" w:rsidP="00D0469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С2 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</w:p>
        </w:tc>
        <w:tc>
          <w:tcPr>
            <w:tcW w:w="1281" w:type="dxa"/>
          </w:tcPr>
          <w:p w:rsidR="00E8136D" w:rsidRPr="004A1455" w:rsidRDefault="00E8136D" w:rsidP="00D04697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часа</w:t>
            </w:r>
          </w:p>
          <w:p w:rsidR="00E8136D" w:rsidRPr="004A1455" w:rsidRDefault="00E8136D" w:rsidP="00D04697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часа</w:t>
            </w:r>
          </w:p>
        </w:tc>
      </w:tr>
      <w:tr w:rsidR="00E8136D" w:rsidRPr="00E60085" w:rsidTr="00D04697">
        <w:tc>
          <w:tcPr>
            <w:tcW w:w="585" w:type="dxa"/>
          </w:tcPr>
          <w:p w:rsidR="00E8136D" w:rsidRPr="004A1455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022" w:type="dxa"/>
          </w:tcPr>
          <w:p w:rsidR="00E8136D" w:rsidRPr="004A1455" w:rsidRDefault="00E8136D" w:rsidP="00D04697">
            <w:pPr>
              <w:spacing w:after="0"/>
              <w:ind w:hanging="34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3: </w:t>
            </w:r>
            <w:r w:rsidRPr="00AF4D88">
              <w:rPr>
                <w:rFonts w:ascii="Times New Roman" w:hAnsi="Times New Roman" w:cs="Times New Roman"/>
                <w:sz w:val="24"/>
                <w:szCs w:val="28"/>
              </w:rPr>
              <w:t>Визуализация и анимация проекта</w:t>
            </w:r>
          </w:p>
        </w:tc>
        <w:tc>
          <w:tcPr>
            <w:tcW w:w="1683" w:type="dxa"/>
            <w:vAlign w:val="center"/>
          </w:tcPr>
          <w:p w:rsidR="00E8136D" w:rsidRDefault="00E8136D" w:rsidP="00D04697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С3 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</w:p>
          <w:p w:rsidR="00E8136D" w:rsidRPr="004A1455" w:rsidRDefault="00E8136D" w:rsidP="00D04697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С3 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</w:p>
        </w:tc>
        <w:tc>
          <w:tcPr>
            <w:tcW w:w="1281" w:type="dxa"/>
            <w:vAlign w:val="center"/>
          </w:tcPr>
          <w:p w:rsidR="00E8136D" w:rsidRDefault="00E8136D" w:rsidP="00D04697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2</w:t>
            </w:r>
            <w:r w:rsidRPr="004A1455">
              <w:rPr>
                <w:rFonts w:ascii="Times New Roman" w:hAnsi="Times New Roman"/>
                <w:sz w:val="24"/>
                <w:szCs w:val="28"/>
              </w:rPr>
              <w:t xml:space="preserve"> часа</w:t>
            </w:r>
          </w:p>
          <w:p w:rsidR="00E8136D" w:rsidRPr="004A1455" w:rsidRDefault="00E8136D" w:rsidP="00D04697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1 час</w:t>
            </w:r>
          </w:p>
        </w:tc>
      </w:tr>
      <w:tr w:rsidR="00E8136D" w:rsidRPr="00E60085" w:rsidTr="00D04697">
        <w:tc>
          <w:tcPr>
            <w:tcW w:w="585" w:type="dxa"/>
          </w:tcPr>
          <w:p w:rsidR="00E8136D" w:rsidRPr="004A1455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 w:rsidRPr="004A1455">
              <w:rPr>
                <w:rFonts w:ascii="Times New Roman" w:hAnsi="Times New Roman"/>
                <w:szCs w:val="28"/>
              </w:rPr>
              <w:lastRenderedPageBreak/>
              <w:t>4</w:t>
            </w:r>
          </w:p>
        </w:tc>
        <w:tc>
          <w:tcPr>
            <w:tcW w:w="6022" w:type="dxa"/>
          </w:tcPr>
          <w:p w:rsidR="00E8136D" w:rsidRPr="004A1455" w:rsidRDefault="00E8136D" w:rsidP="00D04697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4: </w:t>
            </w:r>
            <w:r w:rsidRPr="00AF5230">
              <w:rPr>
                <w:rFonts w:ascii="Times New Roman" w:hAnsi="Times New Roman" w:cs="Times New Roman"/>
                <w:sz w:val="24"/>
                <w:szCs w:val="28"/>
              </w:rPr>
              <w:t>Презентация проекта</w:t>
            </w:r>
          </w:p>
        </w:tc>
        <w:tc>
          <w:tcPr>
            <w:tcW w:w="1683" w:type="dxa"/>
            <w:vAlign w:val="center"/>
          </w:tcPr>
          <w:p w:rsidR="00E8136D" w:rsidRPr="004A1455" w:rsidRDefault="00E8136D" w:rsidP="00D04697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С3 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</w:p>
        </w:tc>
        <w:tc>
          <w:tcPr>
            <w:tcW w:w="1281" w:type="dxa"/>
            <w:vAlign w:val="center"/>
          </w:tcPr>
          <w:p w:rsidR="00E8136D" w:rsidRPr="004A1455" w:rsidRDefault="00E8136D" w:rsidP="00D04697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 час</w:t>
            </w:r>
          </w:p>
        </w:tc>
      </w:tr>
    </w:tbl>
    <w:p w:rsidR="00E8136D" w:rsidRDefault="00E8136D" w:rsidP="00E8136D">
      <w:pPr>
        <w:spacing w:after="0"/>
        <w:rPr>
          <w:rFonts w:ascii="Times New Roman" w:hAnsi="Times New Roman"/>
          <w:b/>
          <w:szCs w:val="28"/>
        </w:rPr>
      </w:pPr>
    </w:p>
    <w:p w:rsidR="00E8136D" w:rsidRDefault="00E8136D" w:rsidP="00E8136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067A">
        <w:rPr>
          <w:rFonts w:ascii="Times New Roman" w:hAnsi="Times New Roman"/>
          <w:b/>
          <w:sz w:val="28"/>
          <w:szCs w:val="28"/>
        </w:rPr>
        <w:t xml:space="preserve">Модуль 1: </w:t>
      </w:r>
      <w:r w:rsidRPr="00AF5230">
        <w:rPr>
          <w:rFonts w:ascii="Times New Roman" w:hAnsi="Times New Roman"/>
          <w:b/>
          <w:sz w:val="28"/>
          <w:szCs w:val="28"/>
        </w:rPr>
        <w:t>Скетч-концепция проекта</w:t>
      </w:r>
    </w:p>
    <w:p w:rsidR="00E8136D" w:rsidRDefault="00E8136D" w:rsidP="00E813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 выполнить эскизы, учитывая эргономику, в соответствии с заданием, предложить новое решение объекта. Выполненные эскизы должны быть информативными, раскрывать суть проекта, содержать художественную ценность, соблюдены пропорции и габариты объекта.</w:t>
      </w:r>
    </w:p>
    <w:p w:rsidR="00E8136D" w:rsidRPr="005929F6" w:rsidRDefault="00E8136D" w:rsidP="00E8136D">
      <w:pPr>
        <w:pStyle w:val="a5"/>
        <w:spacing w:after="0"/>
        <w:ind w:left="1068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E8136D" w:rsidRDefault="00E8136D" w:rsidP="00E8136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2</w:t>
      </w:r>
      <w:r w:rsidRPr="00FF42B0">
        <w:rPr>
          <w:rFonts w:ascii="Times New Roman" w:hAnsi="Times New Roman"/>
          <w:b/>
          <w:sz w:val="28"/>
          <w:szCs w:val="28"/>
        </w:rPr>
        <w:t xml:space="preserve">: </w:t>
      </w:r>
      <w:r w:rsidRPr="00531BF0">
        <w:rPr>
          <w:rFonts w:ascii="Times New Roman" w:hAnsi="Times New Roman"/>
          <w:b/>
          <w:sz w:val="28"/>
          <w:szCs w:val="28"/>
        </w:rPr>
        <w:t>3D-скетч проекта</w:t>
      </w:r>
    </w:p>
    <w:p w:rsidR="00E8136D" w:rsidRDefault="00E8136D" w:rsidP="00E8136D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Участнику необходимо выполнить 3D-модель объекта, основываясь на эскизах. </w:t>
      </w:r>
    </w:p>
    <w:p w:rsidR="00E8136D" w:rsidRDefault="00E8136D" w:rsidP="00E8136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E8136D" w:rsidRDefault="00E8136D" w:rsidP="00E8136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70FE4">
        <w:rPr>
          <w:rFonts w:ascii="Times New Roman" w:hAnsi="Times New Roman"/>
          <w:b/>
          <w:sz w:val="28"/>
          <w:szCs w:val="28"/>
        </w:rPr>
        <w:t xml:space="preserve">Модуль 3: </w:t>
      </w:r>
      <w:r w:rsidRPr="007B0400">
        <w:rPr>
          <w:rFonts w:ascii="Times New Roman" w:hAnsi="Times New Roman"/>
          <w:b/>
          <w:sz w:val="28"/>
          <w:szCs w:val="28"/>
        </w:rPr>
        <w:t xml:space="preserve">Визуализация </w:t>
      </w:r>
      <w:r>
        <w:rPr>
          <w:rFonts w:ascii="Times New Roman" w:hAnsi="Times New Roman"/>
          <w:b/>
          <w:sz w:val="28"/>
          <w:szCs w:val="28"/>
        </w:rPr>
        <w:t xml:space="preserve">и анимация </w:t>
      </w:r>
      <w:r w:rsidRPr="007B0400">
        <w:rPr>
          <w:rFonts w:ascii="Times New Roman" w:hAnsi="Times New Roman"/>
          <w:b/>
          <w:sz w:val="28"/>
          <w:szCs w:val="28"/>
        </w:rPr>
        <w:t>проекта</w:t>
      </w:r>
    </w:p>
    <w:p w:rsidR="00E8136D" w:rsidRDefault="00E8136D" w:rsidP="00E8136D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В данном модуле задачей участника станет окончательная визуализация с использованием материала из предыдущих модулей.</w:t>
      </w:r>
    </w:p>
    <w:p w:rsidR="00E8136D" w:rsidRDefault="00E8136D" w:rsidP="00E8136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E8136D" w:rsidRPr="00416BF3" w:rsidRDefault="00E8136D" w:rsidP="00E8136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</w:rPr>
        <w:t>4</w:t>
      </w:r>
      <w:r w:rsidRPr="00416BF3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>Презентация проекта</w:t>
      </w:r>
      <w:r w:rsidRPr="00416BF3">
        <w:rPr>
          <w:rFonts w:ascii="Times New Roman" w:hAnsi="Times New Roman"/>
          <w:b/>
          <w:sz w:val="28"/>
          <w:szCs w:val="28"/>
        </w:rPr>
        <w:t>.</w:t>
      </w:r>
    </w:p>
    <w:p w:rsidR="00E8136D" w:rsidRDefault="00E8136D" w:rsidP="00E813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Задачей участника станет разработка и создание презентации выполненного проекта. Участнику будет необходимо в отведенное для защиты время рассказать заказчикам о своем проекте и заинтересовать их.</w:t>
      </w:r>
    </w:p>
    <w:p w:rsidR="00E8136D" w:rsidRDefault="00E8136D" w:rsidP="00E813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136D" w:rsidRPr="001E2B77" w:rsidRDefault="00E8136D" w:rsidP="00E8136D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8136D" w:rsidRPr="00991922" w:rsidRDefault="00E8136D" w:rsidP="00E8136D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4" w:name="_Toc379539626"/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4"/>
    </w:p>
    <w:p w:rsidR="00E8136D" w:rsidRDefault="00E8136D" w:rsidP="00E813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136D" w:rsidRPr="00DE60A2" w:rsidRDefault="00E8136D" w:rsidP="00E813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60A2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(субъективные и объективные) таблица 2. Общее количество баллов задания/модуля по всем критериям оценки составляет 58.</w:t>
      </w:r>
    </w:p>
    <w:p w:rsidR="00E8136D" w:rsidRPr="00DE60A2" w:rsidRDefault="00E8136D" w:rsidP="00E8136D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60A2"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d"/>
        <w:tblW w:w="10240" w:type="dxa"/>
        <w:tblLook w:val="01E0" w:firstRow="1" w:lastRow="1" w:firstColumn="1" w:lastColumn="1" w:noHBand="0" w:noVBand="0"/>
      </w:tblPr>
      <w:tblGrid>
        <w:gridCol w:w="1101"/>
        <w:gridCol w:w="3260"/>
        <w:gridCol w:w="2051"/>
        <w:gridCol w:w="1843"/>
        <w:gridCol w:w="1985"/>
      </w:tblGrid>
      <w:tr w:rsidR="00E8136D" w:rsidRPr="00DE60A2" w:rsidTr="00D04697">
        <w:tc>
          <w:tcPr>
            <w:tcW w:w="1101" w:type="dxa"/>
            <w:vMerge w:val="restart"/>
          </w:tcPr>
          <w:p w:rsidR="00E8136D" w:rsidRPr="00DE60A2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</w:tcPr>
          <w:p w:rsidR="00E8136D" w:rsidRPr="00DE60A2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879" w:type="dxa"/>
            <w:gridSpan w:val="3"/>
          </w:tcPr>
          <w:p w:rsidR="00E8136D" w:rsidRPr="00DE60A2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E8136D" w:rsidRPr="00DE60A2" w:rsidTr="00D04697">
        <w:tc>
          <w:tcPr>
            <w:tcW w:w="1101" w:type="dxa"/>
            <w:vMerge/>
          </w:tcPr>
          <w:p w:rsidR="00E8136D" w:rsidRPr="00DE60A2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vMerge/>
          </w:tcPr>
          <w:p w:rsidR="00E8136D" w:rsidRPr="00DE60A2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51" w:type="dxa"/>
          </w:tcPr>
          <w:p w:rsidR="00E8136D" w:rsidRPr="00DE60A2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eastAsia="Calibri" w:hAnsi="Times New Roman" w:cs="Times New Roman"/>
                <w:sz w:val="24"/>
                <w:szCs w:val="28"/>
              </w:rPr>
              <w:t>Судейство</w:t>
            </w:r>
          </w:p>
        </w:tc>
        <w:tc>
          <w:tcPr>
            <w:tcW w:w="1843" w:type="dxa"/>
          </w:tcPr>
          <w:p w:rsidR="00E8136D" w:rsidRPr="00DE60A2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E8136D" w:rsidRPr="00DE60A2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E8136D" w:rsidRPr="00DE60A2" w:rsidTr="00D04697">
        <w:tc>
          <w:tcPr>
            <w:tcW w:w="1101" w:type="dxa"/>
          </w:tcPr>
          <w:p w:rsidR="00E8136D" w:rsidRPr="00DE60A2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3260" w:type="dxa"/>
          </w:tcPr>
          <w:p w:rsidR="00E8136D" w:rsidRPr="00DE60A2" w:rsidRDefault="00E8136D" w:rsidP="00D04697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hAnsi="Times New Roman" w:cs="Times New Roman"/>
                <w:sz w:val="24"/>
                <w:szCs w:val="28"/>
              </w:rPr>
              <w:t>Скетч-концепция проекта</w:t>
            </w:r>
          </w:p>
        </w:tc>
        <w:tc>
          <w:tcPr>
            <w:tcW w:w="2051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13,75</w:t>
            </w:r>
          </w:p>
        </w:tc>
        <w:tc>
          <w:tcPr>
            <w:tcW w:w="1843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10,75</w:t>
            </w:r>
          </w:p>
        </w:tc>
        <w:tc>
          <w:tcPr>
            <w:tcW w:w="1985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24,5</w:t>
            </w:r>
          </w:p>
        </w:tc>
      </w:tr>
      <w:tr w:rsidR="00E8136D" w:rsidRPr="00DE60A2" w:rsidTr="00D04697">
        <w:tc>
          <w:tcPr>
            <w:tcW w:w="1101" w:type="dxa"/>
          </w:tcPr>
          <w:p w:rsidR="00E8136D" w:rsidRPr="00DE60A2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</w:t>
            </w:r>
          </w:p>
        </w:tc>
        <w:tc>
          <w:tcPr>
            <w:tcW w:w="3260" w:type="dxa"/>
          </w:tcPr>
          <w:p w:rsidR="00E8136D" w:rsidRPr="00DE60A2" w:rsidRDefault="00E8136D" w:rsidP="00D04697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hAnsi="Times New Roman" w:cs="Times New Roman"/>
                <w:sz w:val="24"/>
                <w:szCs w:val="28"/>
              </w:rPr>
              <w:t>3D-скетч проекта</w:t>
            </w:r>
          </w:p>
        </w:tc>
        <w:tc>
          <w:tcPr>
            <w:tcW w:w="2051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2</w:t>
            </w:r>
          </w:p>
        </w:tc>
        <w:tc>
          <w:tcPr>
            <w:tcW w:w="1843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12</w:t>
            </w:r>
          </w:p>
        </w:tc>
        <w:tc>
          <w:tcPr>
            <w:tcW w:w="1985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14</w:t>
            </w:r>
          </w:p>
        </w:tc>
      </w:tr>
      <w:tr w:rsidR="00E8136D" w:rsidRPr="00DE60A2" w:rsidTr="00D04697">
        <w:tc>
          <w:tcPr>
            <w:tcW w:w="1101" w:type="dxa"/>
          </w:tcPr>
          <w:p w:rsidR="00E8136D" w:rsidRPr="00DE60A2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</w:p>
        </w:tc>
        <w:tc>
          <w:tcPr>
            <w:tcW w:w="3260" w:type="dxa"/>
          </w:tcPr>
          <w:p w:rsidR="00E8136D" w:rsidRPr="00DE60A2" w:rsidRDefault="00E8136D" w:rsidP="00D04697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hAnsi="Times New Roman" w:cs="Times New Roman"/>
                <w:sz w:val="24"/>
                <w:szCs w:val="28"/>
              </w:rPr>
              <w:t>Визуализация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анимация</w:t>
            </w:r>
            <w:r w:rsidRPr="00DE60A2">
              <w:rPr>
                <w:rFonts w:ascii="Times New Roman" w:hAnsi="Times New Roman" w:cs="Times New Roman"/>
                <w:sz w:val="24"/>
                <w:szCs w:val="28"/>
              </w:rPr>
              <w:t xml:space="preserve"> проекта</w:t>
            </w:r>
          </w:p>
        </w:tc>
        <w:tc>
          <w:tcPr>
            <w:tcW w:w="2051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9,1</w:t>
            </w:r>
          </w:p>
        </w:tc>
        <w:tc>
          <w:tcPr>
            <w:tcW w:w="1843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5,4</w:t>
            </w:r>
          </w:p>
        </w:tc>
        <w:tc>
          <w:tcPr>
            <w:tcW w:w="1985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14,5</w:t>
            </w:r>
          </w:p>
        </w:tc>
      </w:tr>
      <w:tr w:rsidR="00E8136D" w:rsidRPr="00DE60A2" w:rsidTr="00D04697">
        <w:tc>
          <w:tcPr>
            <w:tcW w:w="1101" w:type="dxa"/>
          </w:tcPr>
          <w:p w:rsidR="00E8136D" w:rsidRPr="00DE60A2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hAnsi="Times New Roman" w:cs="Times New Roman"/>
                <w:sz w:val="24"/>
                <w:szCs w:val="28"/>
              </w:rPr>
              <w:t>D</w:t>
            </w:r>
          </w:p>
        </w:tc>
        <w:tc>
          <w:tcPr>
            <w:tcW w:w="3260" w:type="dxa"/>
          </w:tcPr>
          <w:p w:rsidR="00E8136D" w:rsidRPr="00DE60A2" w:rsidRDefault="00E8136D" w:rsidP="00D04697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hAnsi="Times New Roman" w:cs="Times New Roman"/>
                <w:sz w:val="24"/>
                <w:szCs w:val="28"/>
              </w:rPr>
              <w:t>Презентация проекта</w:t>
            </w:r>
          </w:p>
        </w:tc>
        <w:tc>
          <w:tcPr>
            <w:tcW w:w="2051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5</w:t>
            </w:r>
          </w:p>
        </w:tc>
        <w:tc>
          <w:tcPr>
            <w:tcW w:w="1843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2</w:t>
            </w:r>
          </w:p>
        </w:tc>
        <w:tc>
          <w:tcPr>
            <w:tcW w:w="1985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7</w:t>
            </w:r>
          </w:p>
        </w:tc>
      </w:tr>
      <w:tr w:rsidR="00E8136D" w:rsidRPr="00DE60A2" w:rsidTr="00D04697">
        <w:tc>
          <w:tcPr>
            <w:tcW w:w="1101" w:type="dxa"/>
          </w:tcPr>
          <w:p w:rsidR="00E8136D" w:rsidRPr="00DE60A2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</w:p>
        </w:tc>
        <w:tc>
          <w:tcPr>
            <w:tcW w:w="3260" w:type="dxa"/>
          </w:tcPr>
          <w:p w:rsidR="00E8136D" w:rsidRPr="00DE60A2" w:rsidRDefault="00E8136D" w:rsidP="00D04697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E60A2">
              <w:rPr>
                <w:rFonts w:ascii="Times New Roman" w:hAnsi="Times New Roman" w:cs="Times New Roman"/>
                <w:sz w:val="24"/>
                <w:szCs w:val="28"/>
              </w:rPr>
              <w:t>SoftSkills</w:t>
            </w:r>
            <w:proofErr w:type="spellEnd"/>
          </w:p>
        </w:tc>
        <w:tc>
          <w:tcPr>
            <w:tcW w:w="2051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4</w:t>
            </w:r>
          </w:p>
        </w:tc>
        <w:tc>
          <w:tcPr>
            <w:tcW w:w="1843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-</w:t>
            </w:r>
          </w:p>
        </w:tc>
        <w:tc>
          <w:tcPr>
            <w:tcW w:w="1985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4</w:t>
            </w:r>
          </w:p>
        </w:tc>
      </w:tr>
      <w:tr w:rsidR="00E8136D" w:rsidRPr="00DE60A2" w:rsidTr="00D04697">
        <w:tc>
          <w:tcPr>
            <w:tcW w:w="4361" w:type="dxa"/>
            <w:gridSpan w:val="2"/>
          </w:tcPr>
          <w:p w:rsidR="00E8136D" w:rsidRPr="00DE60A2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E60A2">
              <w:rPr>
                <w:rFonts w:ascii="Times New Roman" w:hAnsi="Times New Roman" w:cs="Times New Roman"/>
                <w:sz w:val="24"/>
                <w:szCs w:val="28"/>
              </w:rPr>
              <w:t xml:space="preserve">Итого = </w:t>
            </w:r>
          </w:p>
        </w:tc>
        <w:tc>
          <w:tcPr>
            <w:tcW w:w="2051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33,85</w:t>
            </w:r>
          </w:p>
        </w:tc>
        <w:tc>
          <w:tcPr>
            <w:tcW w:w="1843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30,15</w:t>
            </w:r>
          </w:p>
        </w:tc>
        <w:tc>
          <w:tcPr>
            <w:tcW w:w="1985" w:type="dxa"/>
          </w:tcPr>
          <w:p w:rsidR="00E8136D" w:rsidRPr="00362F8D" w:rsidRDefault="00E8136D" w:rsidP="00D0469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62F8D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64</w:t>
            </w:r>
          </w:p>
        </w:tc>
      </w:tr>
    </w:tbl>
    <w:p w:rsidR="00E8136D" w:rsidRPr="00DE60A2" w:rsidRDefault="00E8136D" w:rsidP="00E8136D">
      <w:pPr>
        <w:autoSpaceDE w:val="0"/>
        <w:autoSpaceDN w:val="0"/>
        <w:adjustRightInd w:val="0"/>
        <w:spacing w:after="0"/>
        <w:jc w:val="both"/>
      </w:pPr>
    </w:p>
    <w:p w:rsidR="00E8136D" w:rsidRPr="00DE60A2" w:rsidRDefault="00E8136D" w:rsidP="00E813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60A2">
        <w:rPr>
          <w:rFonts w:ascii="Times New Roman" w:hAnsi="Times New Roman"/>
          <w:b/>
          <w:sz w:val="28"/>
          <w:szCs w:val="28"/>
        </w:rPr>
        <w:t xml:space="preserve">Субъективные оценки - </w:t>
      </w:r>
      <w:r w:rsidRPr="00DE60A2">
        <w:rPr>
          <w:rFonts w:ascii="Times New Roman" w:hAnsi="Times New Roman"/>
          <w:sz w:val="28"/>
          <w:szCs w:val="28"/>
        </w:rPr>
        <w:t>Не применимо.</w:t>
      </w:r>
    </w:p>
    <w:bookmarkEnd w:id="2"/>
    <w:p w:rsidR="009B2BD8" w:rsidRDefault="009B2BD8" w:rsidP="000C22B8">
      <w:pPr>
        <w:spacing w:after="0" w:line="240" w:lineRule="auto"/>
        <w:ind w:left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sectPr w:rsidR="009B2BD8" w:rsidSect="0018419A">
      <w:headerReference w:type="default" r:id="rId15"/>
      <w:footerReference w:type="default" r:id="rId16"/>
      <w:pgSz w:w="11906" w:h="16838"/>
      <w:pgMar w:top="1368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5AD" w:rsidRDefault="007C45AD">
      <w:r>
        <w:separator/>
      </w:r>
    </w:p>
  </w:endnote>
  <w:endnote w:type="continuationSeparator" w:id="0">
    <w:p w:rsidR="007C45AD" w:rsidRDefault="007C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MS Gothic"/>
    <w:charset w:val="CC"/>
    <w:family w:val="roman"/>
    <w:pitch w:val="variable"/>
  </w:font>
  <w:font w:name="Lohit Hind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935"/>
      <w:gridCol w:w="2703"/>
    </w:tblGrid>
    <w:tr w:rsidR="0018419A" w:rsidRPr="00832EBB" w:rsidTr="00AF296E">
      <w:trPr>
        <w:trHeight w:hRule="exact" w:val="115"/>
        <w:jc w:val="center"/>
      </w:trPr>
      <w:tc>
        <w:tcPr>
          <w:tcW w:w="7230" w:type="dxa"/>
          <w:shd w:val="clear" w:color="auto" w:fill="C00000"/>
          <w:tcMar>
            <w:top w:w="0" w:type="dxa"/>
            <w:bottom w:w="0" w:type="dxa"/>
          </w:tcMar>
        </w:tcPr>
        <w:p w:rsidR="0018419A" w:rsidRPr="00832EBB" w:rsidRDefault="0018419A" w:rsidP="0018419A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3" w:type="dxa"/>
          <w:shd w:val="clear" w:color="auto" w:fill="C00000"/>
          <w:tcMar>
            <w:top w:w="0" w:type="dxa"/>
            <w:bottom w:w="0" w:type="dxa"/>
          </w:tcMar>
        </w:tcPr>
        <w:p w:rsidR="0018419A" w:rsidRPr="00832EBB" w:rsidRDefault="0018419A" w:rsidP="0018419A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18419A" w:rsidRPr="00832EBB" w:rsidTr="00AF296E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-1979443753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230" w:type="dxa"/>
              <w:shd w:val="clear" w:color="auto" w:fill="auto"/>
              <w:vAlign w:val="center"/>
            </w:tcPr>
            <w:p w:rsidR="0018419A" w:rsidRPr="009955F8" w:rsidRDefault="0018419A" w:rsidP="0018419A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           (Промышленный дизайн)</w:t>
              </w:r>
            </w:p>
          </w:tc>
        </w:sdtContent>
      </w:sdt>
      <w:tc>
        <w:tcPr>
          <w:tcW w:w="2833" w:type="dxa"/>
          <w:shd w:val="clear" w:color="auto" w:fill="auto"/>
          <w:vAlign w:val="center"/>
        </w:tcPr>
        <w:p w:rsidR="0018419A" w:rsidRPr="00832EBB" w:rsidRDefault="0018419A" w:rsidP="0018419A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FE1A20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18419A" w:rsidRDefault="0018419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230"/>
      <w:gridCol w:w="2833"/>
    </w:tblGrid>
    <w:tr w:rsidR="0018419A" w:rsidRPr="00832EBB" w:rsidTr="00AF296E">
      <w:trPr>
        <w:trHeight w:hRule="exact" w:val="115"/>
        <w:jc w:val="center"/>
      </w:trPr>
      <w:tc>
        <w:tcPr>
          <w:tcW w:w="7230" w:type="dxa"/>
          <w:shd w:val="clear" w:color="auto" w:fill="C00000"/>
          <w:tcMar>
            <w:top w:w="0" w:type="dxa"/>
            <w:bottom w:w="0" w:type="dxa"/>
          </w:tcMar>
        </w:tcPr>
        <w:p w:rsidR="0018419A" w:rsidRPr="00832EBB" w:rsidRDefault="0018419A" w:rsidP="0018419A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3" w:type="dxa"/>
          <w:shd w:val="clear" w:color="auto" w:fill="C00000"/>
          <w:tcMar>
            <w:top w:w="0" w:type="dxa"/>
            <w:bottom w:w="0" w:type="dxa"/>
          </w:tcMar>
        </w:tcPr>
        <w:p w:rsidR="0018419A" w:rsidRPr="00832EBB" w:rsidRDefault="0018419A" w:rsidP="0018419A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18419A" w:rsidRPr="00832EBB" w:rsidTr="00AF296E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172368506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230" w:type="dxa"/>
              <w:shd w:val="clear" w:color="auto" w:fill="auto"/>
              <w:vAlign w:val="center"/>
            </w:tcPr>
            <w:p w:rsidR="0018419A" w:rsidRPr="009955F8" w:rsidRDefault="0018419A" w:rsidP="0018419A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           (Промышленный дизайн)</w:t>
              </w:r>
            </w:p>
          </w:tc>
        </w:sdtContent>
      </w:sdt>
      <w:tc>
        <w:tcPr>
          <w:tcW w:w="2833" w:type="dxa"/>
          <w:shd w:val="clear" w:color="auto" w:fill="auto"/>
          <w:vAlign w:val="center"/>
        </w:tcPr>
        <w:p w:rsidR="0018419A" w:rsidRPr="00832EBB" w:rsidRDefault="0018419A" w:rsidP="0018419A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FE1A20">
            <w:rPr>
              <w:caps/>
              <w:noProof/>
              <w:sz w:val="18"/>
              <w:szCs w:val="18"/>
            </w:rPr>
            <w:t>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18419A" w:rsidRDefault="0018419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A27" w:rsidRDefault="00443A27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230"/>
      <w:gridCol w:w="2833"/>
    </w:tblGrid>
    <w:tr w:rsidR="00443A27" w:rsidRPr="00832EBB" w:rsidTr="004E5299">
      <w:trPr>
        <w:trHeight w:hRule="exact" w:val="115"/>
        <w:jc w:val="center"/>
      </w:trPr>
      <w:tc>
        <w:tcPr>
          <w:tcW w:w="7230" w:type="dxa"/>
          <w:shd w:val="clear" w:color="auto" w:fill="C00000"/>
          <w:tcMar>
            <w:top w:w="0" w:type="dxa"/>
            <w:bottom w:w="0" w:type="dxa"/>
          </w:tcMar>
        </w:tcPr>
        <w:p w:rsidR="00443A27" w:rsidRPr="00832EBB" w:rsidRDefault="00443A27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3" w:type="dxa"/>
          <w:shd w:val="clear" w:color="auto" w:fill="C00000"/>
          <w:tcMar>
            <w:top w:w="0" w:type="dxa"/>
            <w:bottom w:w="0" w:type="dxa"/>
          </w:tcMar>
        </w:tcPr>
        <w:p w:rsidR="00443A27" w:rsidRPr="00832EBB" w:rsidRDefault="00443A27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43A27" w:rsidRPr="00832EBB" w:rsidTr="004E5299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-20148313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230" w:type="dxa"/>
              <w:shd w:val="clear" w:color="auto" w:fill="auto"/>
              <w:vAlign w:val="center"/>
            </w:tcPr>
            <w:p w:rsidR="00443A27" w:rsidRPr="009955F8" w:rsidRDefault="0018419A" w:rsidP="004E5299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           (Промышленный дизайн)</w:t>
              </w:r>
            </w:p>
          </w:tc>
        </w:sdtContent>
      </w:sdt>
      <w:tc>
        <w:tcPr>
          <w:tcW w:w="2833" w:type="dxa"/>
          <w:shd w:val="clear" w:color="auto" w:fill="auto"/>
          <w:vAlign w:val="center"/>
        </w:tcPr>
        <w:p w:rsidR="00443A27" w:rsidRPr="00832EBB" w:rsidRDefault="00ED21CD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43A27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FE1A20">
            <w:rPr>
              <w:caps/>
              <w:noProof/>
              <w:sz w:val="18"/>
              <w:szCs w:val="18"/>
            </w:rPr>
            <w:t>10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43A27" w:rsidRDefault="00443A27">
    <w:pPr>
      <w:pStyle w:val="aa"/>
    </w:pPr>
  </w:p>
  <w:p w:rsidR="00443A27" w:rsidRDefault="00443A27"/>
  <w:p w:rsidR="00443A27" w:rsidRDefault="00443A27"/>
  <w:p w:rsidR="00443A27" w:rsidRDefault="00443A27" w:rsidP="00F75441">
    <w:pPr>
      <w:tabs>
        <w:tab w:val="left" w:pos="219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5AD" w:rsidRDefault="007C45AD">
      <w:r>
        <w:separator/>
      </w:r>
    </w:p>
  </w:footnote>
  <w:footnote w:type="continuationSeparator" w:id="0">
    <w:p w:rsidR="007C45AD" w:rsidRDefault="007C4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19A" w:rsidRDefault="0018419A">
    <w:pPr>
      <w:pStyle w:val="a8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1962656" wp14:editId="2849B2B8">
          <wp:simplePos x="0" y="0"/>
          <wp:positionH relativeFrom="column">
            <wp:posOffset>5638800</wp:posOffset>
          </wp:positionH>
          <wp:positionV relativeFrom="paragraph">
            <wp:posOffset>-635</wp:posOffset>
          </wp:positionV>
          <wp:extent cx="952500" cy="687070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A27" w:rsidRDefault="00443A27" w:rsidP="009B78E0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43A27" w:rsidRDefault="00443A27" w:rsidP="009B78E0">
    <w:pPr>
      <w:pStyle w:val="a8"/>
    </w:pPr>
  </w:p>
  <w:p w:rsidR="00443A27" w:rsidRDefault="00443A27" w:rsidP="009B78E0">
    <w:pPr>
      <w:pStyle w:val="a8"/>
    </w:pPr>
  </w:p>
  <w:p w:rsidR="00443A27" w:rsidRDefault="00443A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4432A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singleLevel"/>
    <w:tmpl w:val="0419000F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14" w:hanging="705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/>
        <w:color w:val="00000A"/>
        <w:sz w:val="24"/>
        <w:szCs w:val="24"/>
        <w:highlight w:val="yell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474"/>
        </w:tabs>
        <w:ind w:left="474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834"/>
        </w:tabs>
        <w:ind w:left="83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94"/>
        </w:tabs>
        <w:ind w:left="119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54"/>
        </w:tabs>
        <w:ind w:left="155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914"/>
        </w:tabs>
        <w:ind w:left="191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74"/>
        </w:tabs>
        <w:ind w:left="227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994"/>
        </w:tabs>
        <w:ind w:left="299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54"/>
        </w:tabs>
        <w:ind w:left="3354" w:hanging="360"/>
      </w:pPr>
      <w:rPr>
        <w:rFonts w:ascii="OpenSymbol" w:hAnsi="OpenSymbol" w:cs="OpenSymbol"/>
      </w:rPr>
    </w:lvl>
  </w:abstractNum>
  <w:abstractNum w:abstractNumId="1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7161A7A"/>
    <w:multiLevelType w:val="hybridMultilevel"/>
    <w:tmpl w:val="ACFE2542"/>
    <w:lvl w:ilvl="0" w:tplc="942A913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0DC873B9"/>
    <w:multiLevelType w:val="hybridMultilevel"/>
    <w:tmpl w:val="AE3A5BD4"/>
    <w:lvl w:ilvl="0" w:tplc="3A542040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847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6DE5A00"/>
    <w:multiLevelType w:val="hybridMultilevel"/>
    <w:tmpl w:val="A4ACF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BE519A4"/>
    <w:multiLevelType w:val="hybridMultilevel"/>
    <w:tmpl w:val="992495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E640BB"/>
    <w:multiLevelType w:val="hybridMultilevel"/>
    <w:tmpl w:val="35241788"/>
    <w:lvl w:ilvl="0" w:tplc="3CDAF48E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ru-RU" w:eastAsia="ru-RU" w:bidi="ru-RU"/>
      </w:rPr>
    </w:lvl>
    <w:lvl w:ilvl="1" w:tplc="6A384462">
      <w:start w:val="1"/>
      <w:numFmt w:val="decimal"/>
      <w:lvlText w:val="%2."/>
      <w:lvlJc w:val="left"/>
      <w:pPr>
        <w:ind w:left="1673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2" w:tplc="ED3A5BE8">
      <w:numFmt w:val="none"/>
      <w:lvlText w:val=""/>
      <w:lvlJc w:val="left"/>
      <w:pPr>
        <w:tabs>
          <w:tab w:val="num" w:pos="360"/>
        </w:tabs>
      </w:pPr>
    </w:lvl>
    <w:lvl w:ilvl="3" w:tplc="6DBEA598">
      <w:numFmt w:val="bullet"/>
      <w:lvlText w:val="•"/>
      <w:lvlJc w:val="left"/>
      <w:pPr>
        <w:ind w:left="2500" w:hanging="406"/>
      </w:pPr>
      <w:rPr>
        <w:rFonts w:hint="default"/>
        <w:lang w:val="ru-RU" w:eastAsia="ru-RU" w:bidi="ru-RU"/>
      </w:rPr>
    </w:lvl>
    <w:lvl w:ilvl="4" w:tplc="57C0E806">
      <w:numFmt w:val="bullet"/>
      <w:lvlText w:val="•"/>
      <w:lvlJc w:val="left"/>
      <w:pPr>
        <w:ind w:left="3712" w:hanging="406"/>
      </w:pPr>
      <w:rPr>
        <w:rFonts w:hint="default"/>
        <w:lang w:val="ru-RU" w:eastAsia="ru-RU" w:bidi="ru-RU"/>
      </w:rPr>
    </w:lvl>
    <w:lvl w:ilvl="5" w:tplc="C2A47F0A">
      <w:numFmt w:val="bullet"/>
      <w:lvlText w:val="•"/>
      <w:lvlJc w:val="left"/>
      <w:pPr>
        <w:ind w:left="4924" w:hanging="406"/>
      </w:pPr>
      <w:rPr>
        <w:rFonts w:hint="default"/>
        <w:lang w:val="ru-RU" w:eastAsia="ru-RU" w:bidi="ru-RU"/>
      </w:rPr>
    </w:lvl>
    <w:lvl w:ilvl="6" w:tplc="3548615C">
      <w:numFmt w:val="bullet"/>
      <w:lvlText w:val="•"/>
      <w:lvlJc w:val="left"/>
      <w:pPr>
        <w:ind w:left="6137" w:hanging="406"/>
      </w:pPr>
      <w:rPr>
        <w:rFonts w:hint="default"/>
        <w:lang w:val="ru-RU" w:eastAsia="ru-RU" w:bidi="ru-RU"/>
      </w:rPr>
    </w:lvl>
    <w:lvl w:ilvl="7" w:tplc="A60460AC">
      <w:numFmt w:val="bullet"/>
      <w:lvlText w:val="•"/>
      <w:lvlJc w:val="left"/>
      <w:pPr>
        <w:ind w:left="7349" w:hanging="406"/>
      </w:pPr>
      <w:rPr>
        <w:rFonts w:hint="default"/>
        <w:lang w:val="ru-RU" w:eastAsia="ru-RU" w:bidi="ru-RU"/>
      </w:rPr>
    </w:lvl>
    <w:lvl w:ilvl="8" w:tplc="452ACAB4">
      <w:numFmt w:val="bullet"/>
      <w:lvlText w:val="•"/>
      <w:lvlJc w:val="left"/>
      <w:pPr>
        <w:ind w:left="8561" w:hanging="406"/>
      </w:pPr>
      <w:rPr>
        <w:rFonts w:hint="default"/>
        <w:lang w:val="ru-RU" w:eastAsia="ru-RU" w:bidi="ru-RU"/>
      </w:rPr>
    </w:lvl>
  </w:abstractNum>
  <w:abstractNum w:abstractNumId="25" w15:restartNumberingAfterBreak="0">
    <w:nsid w:val="404E25EA"/>
    <w:multiLevelType w:val="singleLevel"/>
    <w:tmpl w:val="8A50913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40885D2F"/>
    <w:multiLevelType w:val="hybridMultilevel"/>
    <w:tmpl w:val="D14029A8"/>
    <w:lvl w:ilvl="0" w:tplc="77EAEDD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80A3C"/>
    <w:multiLevelType w:val="hybridMultilevel"/>
    <w:tmpl w:val="0E40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3615DD"/>
    <w:multiLevelType w:val="multilevel"/>
    <w:tmpl w:val="4432A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4B14C9D"/>
    <w:multiLevelType w:val="multilevel"/>
    <w:tmpl w:val="DF42627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32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845C0"/>
    <w:multiLevelType w:val="hybridMultilevel"/>
    <w:tmpl w:val="F4946DD2"/>
    <w:lvl w:ilvl="0" w:tplc="6186E7AA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3F3B35"/>
    <w:multiLevelType w:val="hybridMultilevel"/>
    <w:tmpl w:val="E8DCD880"/>
    <w:lvl w:ilvl="0" w:tplc="529A2D52">
      <w:start w:val="1"/>
      <w:numFmt w:val="decimal"/>
      <w:lvlText w:val="%1."/>
      <w:lvlJc w:val="left"/>
      <w:pPr>
        <w:ind w:left="1089" w:hanging="360"/>
      </w:pPr>
      <w:rPr>
        <w:rFonts w:ascii="Times New Roman" w:hAnsi="Times New Roman" w:cs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9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DAA346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3"/>
  </w:num>
  <w:num w:numId="2">
    <w:abstractNumId w:val="20"/>
  </w:num>
  <w:num w:numId="3">
    <w:abstractNumId w:val="27"/>
  </w:num>
  <w:num w:numId="4">
    <w:abstractNumId w:val="23"/>
  </w:num>
  <w:num w:numId="5">
    <w:abstractNumId w:val="19"/>
  </w:num>
  <w:num w:numId="6">
    <w:abstractNumId w:val="11"/>
  </w:num>
  <w:num w:numId="7">
    <w:abstractNumId w:val="17"/>
  </w:num>
  <w:num w:numId="8">
    <w:abstractNumId w:val="18"/>
  </w:num>
  <w:num w:numId="9">
    <w:abstractNumId w:val="39"/>
  </w:num>
  <w:num w:numId="10">
    <w:abstractNumId w:val="32"/>
  </w:num>
  <w:num w:numId="11">
    <w:abstractNumId w:val="22"/>
  </w:num>
  <w:num w:numId="12">
    <w:abstractNumId w:val="36"/>
  </w:num>
  <w:num w:numId="13">
    <w:abstractNumId w:val="40"/>
  </w:num>
  <w:num w:numId="14">
    <w:abstractNumId w:val="10"/>
  </w:num>
  <w:num w:numId="15">
    <w:abstractNumId w:val="35"/>
  </w:num>
  <w:num w:numId="16">
    <w:abstractNumId w:val="34"/>
  </w:num>
  <w:num w:numId="17">
    <w:abstractNumId w:val="14"/>
  </w:num>
  <w:num w:numId="18">
    <w:abstractNumId w:val="28"/>
  </w:num>
  <w:num w:numId="19">
    <w:abstractNumId w:val="1"/>
  </w:num>
  <w:num w:numId="20">
    <w:abstractNumId w:val="2"/>
  </w:num>
  <w:num w:numId="21">
    <w:abstractNumId w:val="4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31"/>
  </w:num>
  <w:num w:numId="27">
    <w:abstractNumId w:val="13"/>
  </w:num>
  <w:num w:numId="28">
    <w:abstractNumId w:val="3"/>
  </w:num>
  <w:num w:numId="29">
    <w:abstractNumId w:val="0"/>
  </w:num>
  <w:num w:numId="30">
    <w:abstractNumId w:val="25"/>
  </w:num>
  <w:num w:numId="31">
    <w:abstractNumId w:val="41"/>
  </w:num>
  <w:num w:numId="32">
    <w:abstractNumId w:val="38"/>
  </w:num>
  <w:num w:numId="33">
    <w:abstractNumId w:val="12"/>
  </w:num>
  <w:num w:numId="34">
    <w:abstractNumId w:val="16"/>
  </w:num>
  <w:num w:numId="35">
    <w:abstractNumId w:val="24"/>
  </w:num>
  <w:num w:numId="36">
    <w:abstractNumId w:val="15"/>
  </w:num>
  <w:num w:numId="37">
    <w:abstractNumId w:val="26"/>
  </w:num>
  <w:num w:numId="38">
    <w:abstractNumId w:val="5"/>
  </w:num>
  <w:num w:numId="39">
    <w:abstractNumId w:val="30"/>
  </w:num>
  <w:num w:numId="40">
    <w:abstractNumId w:val="37"/>
  </w:num>
  <w:num w:numId="41">
    <w:abstractNumId w:val="29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66DE8"/>
    <w:rsid w:val="000729F2"/>
    <w:rsid w:val="00082AA1"/>
    <w:rsid w:val="00084825"/>
    <w:rsid w:val="000901B4"/>
    <w:rsid w:val="00097404"/>
    <w:rsid w:val="000A4C74"/>
    <w:rsid w:val="000A78F8"/>
    <w:rsid w:val="000B53F4"/>
    <w:rsid w:val="000C22B8"/>
    <w:rsid w:val="000C2846"/>
    <w:rsid w:val="000C704D"/>
    <w:rsid w:val="000D23B6"/>
    <w:rsid w:val="000D2470"/>
    <w:rsid w:val="000D6816"/>
    <w:rsid w:val="000F5F3F"/>
    <w:rsid w:val="000F63EA"/>
    <w:rsid w:val="001006C4"/>
    <w:rsid w:val="00103647"/>
    <w:rsid w:val="00106219"/>
    <w:rsid w:val="00107ABA"/>
    <w:rsid w:val="00110C07"/>
    <w:rsid w:val="0011114E"/>
    <w:rsid w:val="001315F9"/>
    <w:rsid w:val="00141502"/>
    <w:rsid w:val="00144597"/>
    <w:rsid w:val="001505C6"/>
    <w:rsid w:val="0016080B"/>
    <w:rsid w:val="00165CF7"/>
    <w:rsid w:val="00170FE4"/>
    <w:rsid w:val="0018419A"/>
    <w:rsid w:val="001A114E"/>
    <w:rsid w:val="001C762A"/>
    <w:rsid w:val="001E17D7"/>
    <w:rsid w:val="001E2B77"/>
    <w:rsid w:val="001E4AEC"/>
    <w:rsid w:val="001E7952"/>
    <w:rsid w:val="00204EA0"/>
    <w:rsid w:val="00211139"/>
    <w:rsid w:val="00211BFC"/>
    <w:rsid w:val="00215EA5"/>
    <w:rsid w:val="002176C5"/>
    <w:rsid w:val="0022405A"/>
    <w:rsid w:val="002334A2"/>
    <w:rsid w:val="00240A7B"/>
    <w:rsid w:val="00252BB8"/>
    <w:rsid w:val="002548AC"/>
    <w:rsid w:val="0026756D"/>
    <w:rsid w:val="00270339"/>
    <w:rsid w:val="002928F3"/>
    <w:rsid w:val="002929CF"/>
    <w:rsid w:val="002A67E1"/>
    <w:rsid w:val="002A693C"/>
    <w:rsid w:val="002B0559"/>
    <w:rsid w:val="002B061F"/>
    <w:rsid w:val="002B13E0"/>
    <w:rsid w:val="002B1D26"/>
    <w:rsid w:val="002C1E51"/>
    <w:rsid w:val="002C6F1D"/>
    <w:rsid w:val="002D0BA4"/>
    <w:rsid w:val="002D6011"/>
    <w:rsid w:val="002E1914"/>
    <w:rsid w:val="003003BC"/>
    <w:rsid w:val="00311440"/>
    <w:rsid w:val="003302E1"/>
    <w:rsid w:val="00331297"/>
    <w:rsid w:val="00342ACF"/>
    <w:rsid w:val="0035067A"/>
    <w:rsid w:val="00350BEF"/>
    <w:rsid w:val="00353DCA"/>
    <w:rsid w:val="00355ACF"/>
    <w:rsid w:val="00362F8D"/>
    <w:rsid w:val="003653A5"/>
    <w:rsid w:val="00384F61"/>
    <w:rsid w:val="00386939"/>
    <w:rsid w:val="00397E51"/>
    <w:rsid w:val="003A072F"/>
    <w:rsid w:val="003B6CB5"/>
    <w:rsid w:val="003C284C"/>
    <w:rsid w:val="003C3ED6"/>
    <w:rsid w:val="003C5183"/>
    <w:rsid w:val="003C5559"/>
    <w:rsid w:val="003D7F11"/>
    <w:rsid w:val="003E2FD4"/>
    <w:rsid w:val="003F07DC"/>
    <w:rsid w:val="0040717E"/>
    <w:rsid w:val="0040722E"/>
    <w:rsid w:val="00425D35"/>
    <w:rsid w:val="00441ACD"/>
    <w:rsid w:val="00443A27"/>
    <w:rsid w:val="00452EA3"/>
    <w:rsid w:val="00472CB4"/>
    <w:rsid w:val="00476D40"/>
    <w:rsid w:val="0048418A"/>
    <w:rsid w:val="00496DCA"/>
    <w:rsid w:val="004A1455"/>
    <w:rsid w:val="004A4239"/>
    <w:rsid w:val="004B1515"/>
    <w:rsid w:val="004C26A8"/>
    <w:rsid w:val="004D713F"/>
    <w:rsid w:val="004E0F04"/>
    <w:rsid w:val="004E2A66"/>
    <w:rsid w:val="004E38DC"/>
    <w:rsid w:val="004E4D4E"/>
    <w:rsid w:val="004E5299"/>
    <w:rsid w:val="004F6E4D"/>
    <w:rsid w:val="005204AB"/>
    <w:rsid w:val="00523C41"/>
    <w:rsid w:val="00531BF0"/>
    <w:rsid w:val="005372D1"/>
    <w:rsid w:val="00540F53"/>
    <w:rsid w:val="005430BC"/>
    <w:rsid w:val="005633F5"/>
    <w:rsid w:val="00571A57"/>
    <w:rsid w:val="0057283F"/>
    <w:rsid w:val="0057423F"/>
    <w:rsid w:val="00584905"/>
    <w:rsid w:val="005929F6"/>
    <w:rsid w:val="005A499A"/>
    <w:rsid w:val="005A7422"/>
    <w:rsid w:val="005B1B9C"/>
    <w:rsid w:val="005B3AFC"/>
    <w:rsid w:val="005B4344"/>
    <w:rsid w:val="005C6F8A"/>
    <w:rsid w:val="005D4EE1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081"/>
    <w:rsid w:val="00652E8C"/>
    <w:rsid w:val="00655552"/>
    <w:rsid w:val="00662CD2"/>
    <w:rsid w:val="00674168"/>
    <w:rsid w:val="00676937"/>
    <w:rsid w:val="006932C0"/>
    <w:rsid w:val="00696CA5"/>
    <w:rsid w:val="006A1EFC"/>
    <w:rsid w:val="006A437F"/>
    <w:rsid w:val="006A7AC8"/>
    <w:rsid w:val="006B595E"/>
    <w:rsid w:val="006C5C44"/>
    <w:rsid w:val="006E1059"/>
    <w:rsid w:val="006E170F"/>
    <w:rsid w:val="006E41DB"/>
    <w:rsid w:val="00705630"/>
    <w:rsid w:val="00714D0A"/>
    <w:rsid w:val="00721023"/>
    <w:rsid w:val="007218CD"/>
    <w:rsid w:val="00740FE5"/>
    <w:rsid w:val="00743C00"/>
    <w:rsid w:val="0075480B"/>
    <w:rsid w:val="0075575E"/>
    <w:rsid w:val="007557F6"/>
    <w:rsid w:val="00772696"/>
    <w:rsid w:val="00797091"/>
    <w:rsid w:val="00797339"/>
    <w:rsid w:val="007A19E8"/>
    <w:rsid w:val="007A3C8E"/>
    <w:rsid w:val="007B0400"/>
    <w:rsid w:val="007B2983"/>
    <w:rsid w:val="007B2C5E"/>
    <w:rsid w:val="007B2E66"/>
    <w:rsid w:val="007B33D5"/>
    <w:rsid w:val="007B5D92"/>
    <w:rsid w:val="007B7F02"/>
    <w:rsid w:val="007C2CE2"/>
    <w:rsid w:val="007C4015"/>
    <w:rsid w:val="007C45AD"/>
    <w:rsid w:val="007D69B8"/>
    <w:rsid w:val="007E4D24"/>
    <w:rsid w:val="007E73A4"/>
    <w:rsid w:val="0081178A"/>
    <w:rsid w:val="00816CAF"/>
    <w:rsid w:val="0082021A"/>
    <w:rsid w:val="00832D89"/>
    <w:rsid w:val="00834696"/>
    <w:rsid w:val="00867788"/>
    <w:rsid w:val="00867927"/>
    <w:rsid w:val="00871368"/>
    <w:rsid w:val="00872992"/>
    <w:rsid w:val="00876439"/>
    <w:rsid w:val="008979B1"/>
    <w:rsid w:val="008A0283"/>
    <w:rsid w:val="008A611B"/>
    <w:rsid w:val="008A69D6"/>
    <w:rsid w:val="008B2202"/>
    <w:rsid w:val="008B738D"/>
    <w:rsid w:val="008C0984"/>
    <w:rsid w:val="008C09A5"/>
    <w:rsid w:val="008C49B9"/>
    <w:rsid w:val="008D1AC4"/>
    <w:rsid w:val="008D5FC9"/>
    <w:rsid w:val="008D7E30"/>
    <w:rsid w:val="008E0643"/>
    <w:rsid w:val="008F0199"/>
    <w:rsid w:val="0090260C"/>
    <w:rsid w:val="00907680"/>
    <w:rsid w:val="009106F3"/>
    <w:rsid w:val="009126ED"/>
    <w:rsid w:val="00922F1C"/>
    <w:rsid w:val="0096116D"/>
    <w:rsid w:val="0097020B"/>
    <w:rsid w:val="00982282"/>
    <w:rsid w:val="009838FC"/>
    <w:rsid w:val="00991922"/>
    <w:rsid w:val="009A3DF0"/>
    <w:rsid w:val="009A4656"/>
    <w:rsid w:val="009B2BD8"/>
    <w:rsid w:val="009B78E0"/>
    <w:rsid w:val="009C6BAE"/>
    <w:rsid w:val="009D2126"/>
    <w:rsid w:val="009F008A"/>
    <w:rsid w:val="009F6F7F"/>
    <w:rsid w:val="00A35BA2"/>
    <w:rsid w:val="00A401D4"/>
    <w:rsid w:val="00A406A7"/>
    <w:rsid w:val="00A725E7"/>
    <w:rsid w:val="00A81D84"/>
    <w:rsid w:val="00A833A1"/>
    <w:rsid w:val="00A84048"/>
    <w:rsid w:val="00A94CB0"/>
    <w:rsid w:val="00AA0D5E"/>
    <w:rsid w:val="00AA510B"/>
    <w:rsid w:val="00AB35B2"/>
    <w:rsid w:val="00AB3671"/>
    <w:rsid w:val="00AC7B01"/>
    <w:rsid w:val="00AD22C3"/>
    <w:rsid w:val="00AD4294"/>
    <w:rsid w:val="00AF0E34"/>
    <w:rsid w:val="00AF4D88"/>
    <w:rsid w:val="00AF5230"/>
    <w:rsid w:val="00B12F48"/>
    <w:rsid w:val="00B165AD"/>
    <w:rsid w:val="00B172E9"/>
    <w:rsid w:val="00B44D57"/>
    <w:rsid w:val="00B44F19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144D"/>
    <w:rsid w:val="00B835F4"/>
    <w:rsid w:val="00B84026"/>
    <w:rsid w:val="00B961BC"/>
    <w:rsid w:val="00BA5866"/>
    <w:rsid w:val="00BB7B25"/>
    <w:rsid w:val="00BC0E0E"/>
    <w:rsid w:val="00BC3E44"/>
    <w:rsid w:val="00BD1AB8"/>
    <w:rsid w:val="00BD2F82"/>
    <w:rsid w:val="00BE0075"/>
    <w:rsid w:val="00BE71F0"/>
    <w:rsid w:val="00BF4D6B"/>
    <w:rsid w:val="00BF6513"/>
    <w:rsid w:val="00C0130D"/>
    <w:rsid w:val="00C10FA4"/>
    <w:rsid w:val="00C122D8"/>
    <w:rsid w:val="00C1441E"/>
    <w:rsid w:val="00C1456D"/>
    <w:rsid w:val="00C17E65"/>
    <w:rsid w:val="00C270D6"/>
    <w:rsid w:val="00C31230"/>
    <w:rsid w:val="00C40D26"/>
    <w:rsid w:val="00C43CE3"/>
    <w:rsid w:val="00C44771"/>
    <w:rsid w:val="00C609DD"/>
    <w:rsid w:val="00C76E2D"/>
    <w:rsid w:val="00C82188"/>
    <w:rsid w:val="00C85952"/>
    <w:rsid w:val="00C90429"/>
    <w:rsid w:val="00C972F2"/>
    <w:rsid w:val="00C97B6D"/>
    <w:rsid w:val="00CA227C"/>
    <w:rsid w:val="00CA2B95"/>
    <w:rsid w:val="00CA34AB"/>
    <w:rsid w:val="00CA7EDD"/>
    <w:rsid w:val="00CB05CC"/>
    <w:rsid w:val="00CB6550"/>
    <w:rsid w:val="00CC25B9"/>
    <w:rsid w:val="00CC5EB8"/>
    <w:rsid w:val="00CD4301"/>
    <w:rsid w:val="00CD4729"/>
    <w:rsid w:val="00CE355B"/>
    <w:rsid w:val="00CE3780"/>
    <w:rsid w:val="00CE6005"/>
    <w:rsid w:val="00CE604D"/>
    <w:rsid w:val="00CE775D"/>
    <w:rsid w:val="00CF1597"/>
    <w:rsid w:val="00CF69DC"/>
    <w:rsid w:val="00D04AA9"/>
    <w:rsid w:val="00D139DF"/>
    <w:rsid w:val="00D1558B"/>
    <w:rsid w:val="00D203A7"/>
    <w:rsid w:val="00D217BC"/>
    <w:rsid w:val="00D45BF1"/>
    <w:rsid w:val="00D52A06"/>
    <w:rsid w:val="00D53FB0"/>
    <w:rsid w:val="00D67A18"/>
    <w:rsid w:val="00D80535"/>
    <w:rsid w:val="00D85DD1"/>
    <w:rsid w:val="00D97F3F"/>
    <w:rsid w:val="00DA2533"/>
    <w:rsid w:val="00DA51FB"/>
    <w:rsid w:val="00DB24D2"/>
    <w:rsid w:val="00DC02D9"/>
    <w:rsid w:val="00DD1F7B"/>
    <w:rsid w:val="00DE5F12"/>
    <w:rsid w:val="00DE60A2"/>
    <w:rsid w:val="00DF16BA"/>
    <w:rsid w:val="00DF2CB2"/>
    <w:rsid w:val="00E03A2B"/>
    <w:rsid w:val="00E05BA9"/>
    <w:rsid w:val="00E132B2"/>
    <w:rsid w:val="00E1349C"/>
    <w:rsid w:val="00E21DA6"/>
    <w:rsid w:val="00E26471"/>
    <w:rsid w:val="00E321DD"/>
    <w:rsid w:val="00E379FC"/>
    <w:rsid w:val="00E65D77"/>
    <w:rsid w:val="00E673CA"/>
    <w:rsid w:val="00E80209"/>
    <w:rsid w:val="00E802D3"/>
    <w:rsid w:val="00E8136D"/>
    <w:rsid w:val="00E8185C"/>
    <w:rsid w:val="00E96FD1"/>
    <w:rsid w:val="00EA7486"/>
    <w:rsid w:val="00EC210B"/>
    <w:rsid w:val="00EC7E5E"/>
    <w:rsid w:val="00ED21CD"/>
    <w:rsid w:val="00ED7929"/>
    <w:rsid w:val="00EE010E"/>
    <w:rsid w:val="00EE058D"/>
    <w:rsid w:val="00EE3029"/>
    <w:rsid w:val="00F0524B"/>
    <w:rsid w:val="00F13078"/>
    <w:rsid w:val="00F17569"/>
    <w:rsid w:val="00F21D63"/>
    <w:rsid w:val="00F23D71"/>
    <w:rsid w:val="00F350D5"/>
    <w:rsid w:val="00F61994"/>
    <w:rsid w:val="00F623FD"/>
    <w:rsid w:val="00F626DB"/>
    <w:rsid w:val="00F674C3"/>
    <w:rsid w:val="00F75441"/>
    <w:rsid w:val="00F92F84"/>
    <w:rsid w:val="00F96F9E"/>
    <w:rsid w:val="00FA3880"/>
    <w:rsid w:val="00FB6CE1"/>
    <w:rsid w:val="00FC2E00"/>
    <w:rsid w:val="00FE1A2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C98F07-FA85-43AE-8FC7-54ACFABD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3C3E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3C3E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ormal1">
    <w:name w:val="Normal1"/>
    <w:rsid w:val="00D1558B"/>
    <w:pPr>
      <w:widowControl w:val="0"/>
      <w:suppressAutoHyphens/>
      <w:spacing w:after="200" w:line="276" w:lineRule="auto"/>
    </w:pPr>
    <w:rPr>
      <w:rFonts w:ascii="Liberation Serif" w:hAnsi="Liberation Serif" w:cs="Lohit Hindi"/>
      <w:color w:val="00000A"/>
      <w:kern w:val="1"/>
      <w:sz w:val="24"/>
      <w:szCs w:val="24"/>
      <w:lang w:eastAsia="zh-CN" w:bidi="hi-IN"/>
    </w:rPr>
  </w:style>
  <w:style w:type="character" w:styleId="ae">
    <w:name w:val="Hyperlink"/>
    <w:basedOn w:val="a0"/>
    <w:uiPriority w:val="99"/>
    <w:semiHidden/>
    <w:unhideWhenUsed/>
    <w:rsid w:val="00A35BA2"/>
    <w:rPr>
      <w:color w:val="0000FF"/>
      <w:u w:val="single"/>
    </w:rPr>
  </w:style>
  <w:style w:type="paragraph" w:customStyle="1" w:styleId="10">
    <w:name w:val="Абзац списка1"/>
    <w:basedOn w:val="Normal1"/>
    <w:rsid w:val="002B061F"/>
    <w:pPr>
      <w:ind w:left="720"/>
      <w:contextualSpacing/>
    </w:pPr>
    <w:rPr>
      <w:rFonts w:eastAsia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6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02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3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33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0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6155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7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37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2232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3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3011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46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93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4658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31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844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7B28E25-3892-4FA1-AFA2-F98D4C7D6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(Промышленный дизайн)</dc:creator>
  <cp:lastModifiedBy>Никита Анчиков</cp:lastModifiedBy>
  <cp:revision>10</cp:revision>
  <cp:lastPrinted>2021-02-17T09:11:00Z</cp:lastPrinted>
  <dcterms:created xsi:type="dcterms:W3CDTF">2020-08-24T17:10:00Z</dcterms:created>
  <dcterms:modified xsi:type="dcterms:W3CDTF">2021-02-17T11:03:00Z</dcterms:modified>
</cp:coreProperties>
</file>